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FD5E2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>SMLOUV</w:t>
      </w:r>
      <w:r w:rsidR="00A67FA6">
        <w:rPr>
          <w:rFonts w:ascii="Arial" w:hAnsi="Arial" w:cs="Arial"/>
          <w:sz w:val="28"/>
          <w:szCs w:val="28"/>
        </w:rPr>
        <w:t>A</w:t>
      </w:r>
      <w:r w:rsidR="00BA3D0C">
        <w:rPr>
          <w:rFonts w:ascii="Arial" w:hAnsi="Arial" w:cs="Arial"/>
          <w:sz w:val="28"/>
          <w:szCs w:val="28"/>
        </w:rPr>
        <w:t xml:space="preserve"> </w:t>
      </w:r>
      <w:r w:rsidRPr="009A50B9">
        <w:rPr>
          <w:rFonts w:ascii="Arial" w:hAnsi="Arial" w:cs="Arial"/>
          <w:sz w:val="28"/>
          <w:szCs w:val="28"/>
        </w:rPr>
        <w:t xml:space="preserve">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456CF56D" w14:textId="77777777" w:rsidR="00F77E11" w:rsidRPr="009A50B9" w:rsidRDefault="00F77E11">
      <w:pPr>
        <w:rPr>
          <w:rFonts w:ascii="Arial" w:hAnsi="Arial" w:cs="Arial"/>
        </w:rPr>
      </w:pPr>
    </w:p>
    <w:p w14:paraId="00102487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0655FEED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846B2E">
        <w:rPr>
          <w:rFonts w:ascii="Arial" w:hAnsi="Arial" w:cs="Arial"/>
          <w:b/>
        </w:rPr>
        <w:t>III/4026 Opatov, průtah</w:t>
      </w:r>
      <w:r w:rsidR="00827D8E" w:rsidRPr="009A50B9">
        <w:rPr>
          <w:rFonts w:ascii="Arial" w:hAnsi="Arial" w:cs="Arial"/>
          <w:b/>
        </w:rPr>
        <w:t>“</w:t>
      </w:r>
    </w:p>
    <w:p w14:paraId="2C218033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1C3FEB35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5B2F06E0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3627A92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2A91E91C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F87D63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F87D63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3AA88EC5" w14:textId="77777777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14:paraId="6F79ECDC" w14:textId="77777777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3380B733" w14:textId="77777777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200658">
        <w:rPr>
          <w:rFonts w:ascii="Arial" w:eastAsia="MS Mincho" w:hAnsi="Arial" w:cs="Arial"/>
        </w:rPr>
        <w:t>Jiří Lojda</w:t>
      </w:r>
    </w:p>
    <w:p w14:paraId="6C00DBFE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78048F83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</w:t>
      </w:r>
      <w:r w:rsidR="00846B2E">
        <w:rPr>
          <w:rFonts w:ascii="Arial" w:hAnsi="Arial" w:cs="Arial"/>
          <w:bCs/>
          <w:lang w:eastAsia="cs-CZ"/>
        </w:rPr>
        <w:t>0</w:t>
      </w:r>
      <w:r w:rsidR="001D5E92" w:rsidRPr="008A7B4D">
        <w:rPr>
          <w:rFonts w:ascii="Arial" w:hAnsi="Arial" w:cs="Arial"/>
          <w:bCs/>
          <w:lang w:eastAsia="cs-CZ"/>
        </w:rPr>
        <w:t xml:space="preserve"> </w:t>
      </w:r>
      <w:r w:rsidR="00846B2E">
        <w:rPr>
          <w:rFonts w:ascii="Arial" w:hAnsi="Arial" w:cs="Arial"/>
          <w:bCs/>
          <w:lang w:eastAsia="cs-CZ"/>
        </w:rPr>
        <w:t>5</w:t>
      </w:r>
      <w:r w:rsidR="001D5E92" w:rsidRPr="008A7B4D">
        <w:rPr>
          <w:rFonts w:ascii="Arial" w:hAnsi="Arial" w:cs="Arial"/>
          <w:bCs/>
          <w:lang w:eastAsia="cs-CZ"/>
        </w:rPr>
        <w:t>00</w:t>
      </w:r>
      <w:r w:rsidR="00846B2E">
        <w:rPr>
          <w:rFonts w:ascii="Arial" w:hAnsi="Arial" w:cs="Arial"/>
          <w:bCs/>
          <w:lang w:eastAsia="cs-CZ"/>
        </w:rPr>
        <w:t>0</w:t>
      </w:r>
      <w:r w:rsidR="008A7B4D" w:rsidRPr="008A7B4D">
        <w:rPr>
          <w:rFonts w:ascii="Arial" w:hAnsi="Arial" w:cs="Arial"/>
          <w:bCs/>
          <w:lang w:eastAsia="cs-CZ"/>
        </w:rPr>
        <w:t> </w:t>
      </w:r>
      <w:r w:rsidR="00846B2E">
        <w:rPr>
          <w:rFonts w:ascii="Arial" w:hAnsi="Arial" w:cs="Arial"/>
          <w:bCs/>
          <w:lang w:eastAsia="cs-CZ"/>
        </w:rPr>
        <w:t xml:space="preserve">5000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846B2E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620298B0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18A87AC5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127AA17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5907001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112584D2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67653771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10CCB02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2D4E737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CB6FA81" w14:textId="77777777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22B4F251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2C0E3E5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CF39333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762B82E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140C6CE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D179DAF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1E091C0A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5E8580D3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42AC0CA6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5D6E08A8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614EF264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2CB5CC9B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5772DD3" w14:textId="77777777" w:rsidR="00E90072" w:rsidRDefault="00D96E79" w:rsidP="00E9007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C205C8">
        <w:rPr>
          <w:rFonts w:ascii="Arial" w:hAnsi="Arial" w:cs="Arial"/>
          <w:b/>
          <w:sz w:val="22"/>
        </w:rPr>
        <w:t>III/4026 Opatov, průtah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>celkovou rekonstrukci komunikace I</w:t>
      </w:r>
      <w:r w:rsidR="00C205C8">
        <w:rPr>
          <w:rFonts w:ascii="Arial" w:eastAsia="MS Mincho" w:hAnsi="Arial" w:cs="Arial"/>
          <w:sz w:val="22"/>
        </w:rPr>
        <w:t>I</w:t>
      </w:r>
      <w:r w:rsidR="008C22AC">
        <w:rPr>
          <w:rFonts w:ascii="Arial" w:eastAsia="MS Mincho" w:hAnsi="Arial" w:cs="Arial"/>
          <w:sz w:val="22"/>
        </w:rPr>
        <w:t>I/</w:t>
      </w:r>
      <w:r w:rsidR="00C205C8">
        <w:rPr>
          <w:rFonts w:ascii="Arial" w:eastAsia="MS Mincho" w:hAnsi="Arial" w:cs="Arial"/>
          <w:sz w:val="22"/>
        </w:rPr>
        <w:t>4026 v městyse Opatov</w:t>
      </w:r>
      <w:r w:rsidR="008C22AC">
        <w:rPr>
          <w:rFonts w:ascii="Arial" w:eastAsia="MS Mincho" w:hAnsi="Arial" w:cs="Arial"/>
          <w:sz w:val="22"/>
        </w:rPr>
        <w:t xml:space="preserve"> v úseku </w:t>
      </w:r>
      <w:r w:rsidR="00C205C8">
        <w:rPr>
          <w:rFonts w:ascii="Arial" w:eastAsia="MS Mincho" w:hAnsi="Arial" w:cs="Arial"/>
          <w:sz w:val="22"/>
        </w:rPr>
        <w:t>250 m</w:t>
      </w:r>
      <w:r w:rsidR="00546A42">
        <w:rPr>
          <w:rFonts w:ascii="Arial" w:eastAsia="MS Mincho" w:hAnsi="Arial" w:cs="Arial"/>
          <w:sz w:val="22"/>
        </w:rPr>
        <w:t>, zatrubnění části příkopu a úpravu odvodnění.</w:t>
      </w:r>
    </w:p>
    <w:p w14:paraId="5825D77C" w14:textId="77777777" w:rsidR="00E90072" w:rsidRPr="00E90072" w:rsidRDefault="00E90072" w:rsidP="00411429">
      <w:pPr>
        <w:pStyle w:val="Zkladntextodsazen21"/>
        <w:ind w:left="0" w:firstLine="0"/>
        <w:rPr>
          <w:rFonts w:ascii="Arial" w:hAnsi="Arial" w:cs="Arial"/>
          <w:sz w:val="22"/>
        </w:rPr>
      </w:pPr>
      <w:r w:rsidRPr="00E90072">
        <w:rPr>
          <w:rFonts w:ascii="Arial" w:hAnsi="Arial" w:cs="Arial"/>
          <w:spacing w:val="-2"/>
          <w:sz w:val="22"/>
        </w:rPr>
        <w:t>Součástí stavby jsou i dopravně inženýrská opatření, zajištění povolení uzavírky na silnici III/4026 a definitivní dopravní značení nové komunikace.</w:t>
      </w:r>
    </w:p>
    <w:p w14:paraId="3EC89619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3033260F" w14:textId="77777777" w:rsidR="00E90072" w:rsidRDefault="00461095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</w:t>
      </w:r>
      <w:r w:rsidRPr="008F1105">
        <w:rPr>
          <w:rFonts w:ascii="Arial" w:hAnsi="Arial" w:cs="Arial"/>
          <w:sz w:val="22"/>
        </w:rPr>
        <w:t>dokumentace „</w:t>
      </w:r>
      <w:r w:rsidR="00C205C8" w:rsidRPr="008F1105">
        <w:rPr>
          <w:rFonts w:ascii="Arial" w:hAnsi="Arial" w:cs="Arial"/>
          <w:sz w:val="22"/>
        </w:rPr>
        <w:t>III/4026 Opatov, průtah v km 3,620 – 3,870</w:t>
      </w:r>
      <w:r w:rsidRPr="008F1105">
        <w:rPr>
          <w:rFonts w:ascii="Arial" w:hAnsi="Arial" w:cs="Arial"/>
          <w:sz w:val="22"/>
        </w:rPr>
        <w:t>“</w:t>
      </w:r>
      <w:r>
        <w:rPr>
          <w:rFonts w:ascii="Arial" w:hAnsi="Arial" w:cs="Arial"/>
          <w:sz w:val="22"/>
        </w:rPr>
        <w:t xml:space="preserve"> vypracované ve </w:t>
      </w:r>
      <w:r w:rsidRPr="001E2C29">
        <w:rPr>
          <w:rFonts w:ascii="Arial" w:hAnsi="Arial" w:cs="Arial"/>
          <w:sz w:val="22"/>
        </w:rPr>
        <w:t xml:space="preserve">stupni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</w:t>
      </w:r>
      <w:r w:rsidR="00C205C8">
        <w:rPr>
          <w:rFonts w:ascii="Arial" w:hAnsi="Arial" w:cs="Arial"/>
          <w:sz w:val="22"/>
        </w:rPr>
        <w:t>provedení stavby</w:t>
      </w:r>
      <w:r w:rsidR="00D36332">
        <w:rPr>
          <w:rFonts w:ascii="Arial" w:hAnsi="Arial" w:cs="Arial"/>
          <w:sz w:val="22"/>
        </w:rPr>
        <w:t xml:space="preserve"> v </w:t>
      </w:r>
      <w:r w:rsidR="00C205C8">
        <w:rPr>
          <w:rFonts w:ascii="Arial" w:hAnsi="Arial" w:cs="Arial"/>
          <w:sz w:val="22"/>
        </w:rPr>
        <w:t>08</w:t>
      </w:r>
      <w:r w:rsidR="001D10BD">
        <w:rPr>
          <w:rFonts w:ascii="Arial" w:hAnsi="Arial" w:cs="Arial"/>
          <w:sz w:val="22"/>
        </w:rPr>
        <w:t>/20</w:t>
      </w:r>
      <w:r w:rsidR="00C205C8">
        <w:rPr>
          <w:rFonts w:ascii="Arial" w:hAnsi="Arial" w:cs="Arial"/>
          <w:sz w:val="22"/>
        </w:rPr>
        <w:t>20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</w:t>
      </w:r>
      <w:r w:rsidR="00C205C8">
        <w:rPr>
          <w:rFonts w:ascii="Arial" w:hAnsi="Arial" w:cs="Arial"/>
          <w:sz w:val="22"/>
        </w:rPr>
        <w:t>P</w:t>
      </w:r>
      <w:r w:rsidR="00D36332">
        <w:rPr>
          <w:rFonts w:ascii="Arial" w:hAnsi="Arial" w:cs="Arial"/>
          <w:sz w:val="22"/>
        </w:rPr>
        <w:t>DSP“)</w:t>
      </w:r>
      <w:r>
        <w:rPr>
          <w:rFonts w:ascii="Arial" w:hAnsi="Arial" w:cs="Arial"/>
          <w:sz w:val="22"/>
        </w:rPr>
        <w:t xml:space="preserve"> </w:t>
      </w:r>
      <w:r w:rsidRPr="001E2C29">
        <w:rPr>
          <w:rFonts w:ascii="Arial" w:hAnsi="Arial" w:cs="Arial"/>
          <w:sz w:val="22"/>
        </w:rPr>
        <w:t xml:space="preserve">společností </w:t>
      </w:r>
      <w:r w:rsidR="00546A42" w:rsidRPr="005651C1">
        <w:rPr>
          <w:rFonts w:ascii="Arial" w:hAnsi="Arial" w:cs="Arial"/>
          <w:sz w:val="22"/>
        </w:rPr>
        <w:t>SI Plan, s.r.o., Rudíkov 86, 675 05 Rudíkov, IČO 29351405</w:t>
      </w:r>
      <w:r w:rsidR="003F08CC">
        <w:rPr>
          <w:rFonts w:ascii="Arial" w:eastAsia="MS Mincho" w:hAnsi="Arial" w:cs="Arial"/>
          <w:sz w:val="22"/>
        </w:rPr>
        <w:t>.</w:t>
      </w:r>
    </w:p>
    <w:p w14:paraId="1F815616" w14:textId="77777777" w:rsidR="00E90072" w:rsidRDefault="00E90072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</w:p>
    <w:p w14:paraId="3FD0572B" w14:textId="77777777" w:rsidR="0076484A" w:rsidRDefault="001C5C21" w:rsidP="007F339D">
      <w:pPr>
        <w:pStyle w:val="2"/>
        <w:numPr>
          <w:ilvl w:val="0"/>
          <w:numId w:val="0"/>
        </w:numPr>
        <w:rPr>
          <w:rFonts w:ascii="Arial" w:hAnsi="Arial" w:cs="Arial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  <w:r w:rsidR="007F339D">
        <w:rPr>
          <w:rFonts w:ascii="Arial" w:hAnsi="Arial" w:cs="Arial"/>
          <w:spacing w:val="-2"/>
        </w:rPr>
        <w:t xml:space="preserve"> </w:t>
      </w:r>
      <w:r w:rsidR="0076484A" w:rsidRPr="00546A42">
        <w:rPr>
          <w:rFonts w:ascii="Arial" w:hAnsi="Arial" w:cs="Arial"/>
        </w:rPr>
        <w:t>Pokládka obrusné vrstvy bude provedena vcelku bez středové spáry.</w:t>
      </w:r>
    </w:p>
    <w:p w14:paraId="36ACE9E8" w14:textId="77777777" w:rsidR="009A408F" w:rsidRDefault="009A408F" w:rsidP="007F339D">
      <w:pPr>
        <w:pStyle w:val="2"/>
        <w:numPr>
          <w:ilvl w:val="0"/>
          <w:numId w:val="0"/>
        </w:numPr>
        <w:rPr>
          <w:rFonts w:ascii="Arial" w:hAnsi="Arial" w:cs="Arial"/>
        </w:rPr>
      </w:pPr>
    </w:p>
    <w:p w14:paraId="22964898" w14:textId="77777777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7A6BA47D" w14:textId="77777777" w:rsidR="00C811A8" w:rsidRDefault="00C811A8" w:rsidP="00C811A8">
      <w:pPr>
        <w:spacing w:line="288" w:lineRule="auto"/>
        <w:ind w:left="1418"/>
        <w:rPr>
          <w:rFonts w:ascii="Arial" w:hAnsi="Arial" w:cs="Arial"/>
        </w:rPr>
      </w:pPr>
      <w:r>
        <w:rPr>
          <w:rFonts w:ascii="Arial" w:hAnsi="Arial" w:cs="Arial"/>
        </w:rPr>
        <w:t>SO 000</w:t>
      </w:r>
      <w:r>
        <w:rPr>
          <w:rFonts w:ascii="Arial" w:hAnsi="Arial" w:cs="Arial"/>
        </w:rPr>
        <w:tab/>
        <w:t>Vedlejší a ostatní náklady</w:t>
      </w:r>
    </w:p>
    <w:p w14:paraId="0E92553C" w14:textId="77777777" w:rsidR="00C811A8" w:rsidRPr="00CB39F1" w:rsidRDefault="00C811A8" w:rsidP="00C811A8">
      <w:pPr>
        <w:spacing w:line="288" w:lineRule="auto"/>
        <w:ind w:left="1418"/>
        <w:rPr>
          <w:rFonts w:ascii="Arial" w:hAnsi="Arial" w:cs="Arial"/>
        </w:rPr>
      </w:pPr>
      <w:r w:rsidRPr="00CB39F1">
        <w:rPr>
          <w:rFonts w:ascii="Arial" w:hAnsi="Arial" w:cs="Arial"/>
        </w:rPr>
        <w:t>SO 101</w:t>
      </w:r>
      <w:r w:rsidRPr="00CB39F1">
        <w:rPr>
          <w:rFonts w:ascii="Arial" w:hAnsi="Arial" w:cs="Arial"/>
        </w:rPr>
        <w:tab/>
        <w:t xml:space="preserve">Oprava silnice </w:t>
      </w:r>
    </w:p>
    <w:p w14:paraId="1EDCA229" w14:textId="77777777" w:rsidR="00C811A8" w:rsidRPr="00CB39F1" w:rsidRDefault="00C811A8" w:rsidP="00C811A8">
      <w:pPr>
        <w:spacing w:line="288" w:lineRule="auto"/>
        <w:ind w:left="2828" w:hanging="1410"/>
        <w:rPr>
          <w:rFonts w:ascii="Arial" w:hAnsi="Arial" w:cs="Arial"/>
        </w:rPr>
      </w:pPr>
      <w:r w:rsidRPr="00CB39F1">
        <w:rPr>
          <w:rFonts w:ascii="Arial" w:hAnsi="Arial" w:cs="Arial"/>
        </w:rPr>
        <w:t xml:space="preserve">SO 301   </w:t>
      </w:r>
      <w:r w:rsidRPr="00CB39F1">
        <w:rPr>
          <w:rFonts w:ascii="Arial" w:hAnsi="Arial" w:cs="Arial"/>
        </w:rPr>
        <w:tab/>
        <w:t>Zatrubnění příkopu vpravo –</w:t>
      </w:r>
      <w:r>
        <w:rPr>
          <w:rFonts w:ascii="Arial" w:hAnsi="Arial" w:cs="Arial"/>
        </w:rPr>
        <w:t xml:space="preserve"> v </w:t>
      </w:r>
      <w:r w:rsidRPr="00CB39F1">
        <w:rPr>
          <w:rFonts w:ascii="Arial" w:hAnsi="Arial" w:cs="Arial"/>
        </w:rPr>
        <w:t>podíl</w:t>
      </w:r>
      <w:r>
        <w:rPr>
          <w:rFonts w:ascii="Arial" w:hAnsi="Arial" w:cs="Arial"/>
        </w:rPr>
        <w:t xml:space="preserve">u </w:t>
      </w:r>
      <w:r w:rsidR="00CA3EF2">
        <w:rPr>
          <w:rFonts w:ascii="Arial" w:hAnsi="Arial" w:cs="Arial"/>
        </w:rPr>
        <w:t xml:space="preserve">80 % </w:t>
      </w:r>
      <w:r w:rsidR="00FA74D9">
        <w:rPr>
          <w:rFonts w:ascii="Arial" w:hAnsi="Arial" w:cs="Arial"/>
        </w:rPr>
        <w:t>(</w:t>
      </w:r>
      <w:r>
        <w:rPr>
          <w:rFonts w:ascii="Arial" w:hAnsi="Arial" w:cs="Arial"/>
        </w:rPr>
        <w:t>dle odvodňované plochy</w:t>
      </w:r>
      <w:r w:rsidR="00FA74D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14:paraId="1145BDB0" w14:textId="77777777" w:rsidR="00C811A8" w:rsidRDefault="00C811A8" w:rsidP="00C811A8">
      <w:pPr>
        <w:spacing w:line="288" w:lineRule="auto"/>
        <w:ind w:left="1418"/>
        <w:rPr>
          <w:rFonts w:ascii="Arial" w:hAnsi="Arial" w:cs="Arial"/>
        </w:rPr>
      </w:pPr>
      <w:r w:rsidRPr="00CB39F1">
        <w:rPr>
          <w:rFonts w:ascii="Arial" w:hAnsi="Arial" w:cs="Arial"/>
        </w:rPr>
        <w:t>SO 302</w:t>
      </w:r>
      <w:r w:rsidRPr="00CB39F1">
        <w:rPr>
          <w:rFonts w:ascii="Arial" w:hAnsi="Arial" w:cs="Arial"/>
        </w:rPr>
        <w:tab/>
        <w:t>Uliční vpusti</w:t>
      </w:r>
    </w:p>
    <w:p w14:paraId="3B8AC4A8" w14:textId="77777777" w:rsidR="00C811A8" w:rsidRDefault="00C811A8" w:rsidP="00C811A8">
      <w:pPr>
        <w:spacing w:line="288" w:lineRule="auto"/>
        <w:ind w:left="1418"/>
        <w:rPr>
          <w:rFonts w:ascii="Arial" w:hAnsi="Arial" w:cs="Arial"/>
        </w:rPr>
      </w:pPr>
      <w:r>
        <w:rPr>
          <w:rFonts w:ascii="Arial" w:hAnsi="Arial" w:cs="Arial"/>
        </w:rPr>
        <w:t>SO 901</w:t>
      </w:r>
      <w:r>
        <w:rPr>
          <w:rFonts w:ascii="Arial" w:hAnsi="Arial" w:cs="Arial"/>
        </w:rPr>
        <w:tab/>
        <w:t>Dopravně inženýrská opatření</w:t>
      </w:r>
    </w:p>
    <w:p w14:paraId="55A731F4" w14:textId="77777777" w:rsidR="008022C5" w:rsidRDefault="008022C5" w:rsidP="00C811A8">
      <w:pPr>
        <w:spacing w:line="288" w:lineRule="auto"/>
        <w:ind w:left="1418"/>
        <w:rPr>
          <w:rFonts w:ascii="Arial" w:hAnsi="Arial" w:cs="Arial"/>
        </w:rPr>
      </w:pPr>
    </w:p>
    <w:p w14:paraId="0A343E14" w14:textId="44E6E15C" w:rsidR="008022C5" w:rsidRDefault="008022C5" w:rsidP="008022C5">
      <w:pPr>
        <w:spacing w:before="12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Dodavatel</w:t>
      </w:r>
      <w:r w:rsidRPr="00F21C2F">
        <w:rPr>
          <w:rFonts w:ascii="Arial" w:hAnsi="Arial" w:cs="Arial"/>
          <w:spacing w:val="-4"/>
        </w:rPr>
        <w:t xml:space="preserve"> je povinen realizaci jednotlivých částí VZ</w:t>
      </w:r>
      <w:r>
        <w:rPr>
          <w:rFonts w:ascii="Arial" w:hAnsi="Arial" w:cs="Arial"/>
          <w:spacing w:val="-4"/>
        </w:rPr>
        <w:t xml:space="preserve"> (I. část - zadavatel Kraj Vysočina, II. část - Městys Opatov)</w:t>
      </w:r>
      <w:r w:rsidRPr="00F21C2F">
        <w:rPr>
          <w:rFonts w:ascii="Arial" w:hAnsi="Arial" w:cs="Arial"/>
          <w:spacing w:val="-4"/>
        </w:rPr>
        <w:t xml:space="preserve"> vzájemně koordinovat po celou dobu výstavby.</w:t>
      </w:r>
      <w:r>
        <w:rPr>
          <w:rFonts w:ascii="Arial" w:hAnsi="Arial" w:cs="Arial"/>
          <w:spacing w:val="-4"/>
        </w:rPr>
        <w:t xml:space="preserve"> </w:t>
      </w:r>
    </w:p>
    <w:p w14:paraId="7573F918" w14:textId="77777777" w:rsidR="00947E0D" w:rsidRDefault="00947E0D" w:rsidP="00947E0D">
      <w:pPr>
        <w:jc w:val="both"/>
        <w:rPr>
          <w:rFonts w:ascii="Arial" w:hAnsi="Arial" w:cs="Arial"/>
          <w:b/>
        </w:rPr>
      </w:pPr>
    </w:p>
    <w:p w14:paraId="2628D727" w14:textId="0BA273BE" w:rsidR="00947E0D" w:rsidRDefault="00947E0D" w:rsidP="00947E0D">
      <w:pPr>
        <w:jc w:val="both"/>
        <w:rPr>
          <w:rFonts w:ascii="Arial" w:hAnsi="Arial" w:cs="Arial"/>
        </w:rPr>
      </w:pPr>
      <w:bookmarkStart w:id="1" w:name="_Hlk70597383"/>
      <w:r>
        <w:rPr>
          <w:rFonts w:ascii="Arial" w:hAnsi="Arial" w:cs="Arial"/>
          <w:b/>
        </w:rPr>
        <w:t>Stavba je zařazena mezi pilotní projekty pro zavádění metody BIM při realizaci dopravních staveb.</w:t>
      </w:r>
      <w:r>
        <w:rPr>
          <w:rFonts w:ascii="Arial" w:hAnsi="Arial" w:cs="Arial"/>
        </w:rPr>
        <w:t xml:space="preserve"> Veškeré činnosti související s metodou BIM budou prováděny externím dodavatelem. Zhotovitel stavby poskytne BIM specialistům plnou součinnost poskytováním všech potřebných dokumentů při realizaci stavby.</w:t>
      </w:r>
    </w:p>
    <w:p w14:paraId="07D2BCE7" w14:textId="77777777" w:rsidR="00947E0D" w:rsidRDefault="00947E0D" w:rsidP="00947E0D">
      <w:pPr>
        <w:jc w:val="both"/>
        <w:rPr>
          <w:rFonts w:ascii="Arial" w:hAnsi="Arial" w:cs="Arial"/>
          <w:b/>
        </w:rPr>
      </w:pPr>
    </w:p>
    <w:p w14:paraId="3AA59334" w14:textId="1220689A" w:rsidR="00947E0D" w:rsidRDefault="00947E0D" w:rsidP="00947E0D">
      <w:pPr>
        <w:jc w:val="both"/>
        <w:rPr>
          <w:rFonts w:ascii="Arial" w:hAnsi="Arial" w:cs="Arial"/>
        </w:rPr>
      </w:pPr>
      <w:r w:rsidRPr="00682722">
        <w:rPr>
          <w:rFonts w:ascii="Arial" w:hAnsi="Arial" w:cs="Arial"/>
          <w:b/>
        </w:rPr>
        <w:t>Při realizaci stavby bude veden elektronický stavební deník.</w:t>
      </w:r>
      <w:r>
        <w:rPr>
          <w:rFonts w:ascii="Arial" w:hAnsi="Arial" w:cs="Arial"/>
          <w:b/>
        </w:rPr>
        <w:t xml:space="preserve"> </w:t>
      </w:r>
      <w:r w:rsidRPr="00141BB7">
        <w:rPr>
          <w:rFonts w:ascii="Arial" w:hAnsi="Arial" w:cs="Arial"/>
        </w:rPr>
        <w:t xml:space="preserve">Vedení </w:t>
      </w:r>
      <w:r w:rsidR="005754F5">
        <w:rPr>
          <w:rFonts w:ascii="Arial" w:hAnsi="Arial" w:cs="Arial"/>
        </w:rPr>
        <w:t xml:space="preserve">a plnění </w:t>
      </w:r>
      <w:r w:rsidRPr="00141BB7">
        <w:rPr>
          <w:rFonts w:ascii="Arial" w:hAnsi="Arial" w:cs="Arial"/>
        </w:rPr>
        <w:t>stavebního deníku zajistí zhotovitel stavby</w:t>
      </w:r>
      <w:r>
        <w:rPr>
          <w:rFonts w:ascii="Arial" w:hAnsi="Arial" w:cs="Arial"/>
        </w:rPr>
        <w:t>.</w:t>
      </w:r>
      <w:r w:rsidR="005754F5">
        <w:rPr>
          <w:rFonts w:ascii="Arial" w:hAnsi="Arial" w:cs="Arial"/>
        </w:rPr>
        <w:t xml:space="preserve"> Bude veden pouze jeden el. stavební deník není přípustné dublovat informace do papírového deníku.</w:t>
      </w:r>
      <w:r>
        <w:rPr>
          <w:rFonts w:ascii="Arial" w:hAnsi="Arial" w:cs="Arial"/>
        </w:rPr>
        <w:t xml:space="preserve"> </w:t>
      </w:r>
      <w:r w:rsidR="00FA6761">
        <w:rPr>
          <w:rFonts w:ascii="Arial" w:hAnsi="Arial" w:cs="Arial"/>
        </w:rPr>
        <w:t xml:space="preserve">Investor zajistí konkrétní elektronický stavební deník. </w:t>
      </w:r>
    </w:p>
    <w:p w14:paraId="00599A11" w14:textId="0878218C" w:rsidR="005754F5" w:rsidRDefault="005754F5" w:rsidP="00947E0D">
      <w:pPr>
        <w:jc w:val="both"/>
        <w:rPr>
          <w:rFonts w:ascii="Arial" w:hAnsi="Arial" w:cs="Arial"/>
        </w:rPr>
      </w:pPr>
    </w:p>
    <w:p w14:paraId="03ABA126" w14:textId="0FEDAEDE" w:rsidR="005754F5" w:rsidRPr="006273E8" w:rsidRDefault="004E7CAF" w:rsidP="00947E0D">
      <w:pPr>
        <w:jc w:val="both"/>
        <w:rPr>
          <w:rFonts w:ascii="Arial" w:hAnsi="Arial" w:cs="Arial"/>
        </w:rPr>
      </w:pPr>
      <w:r w:rsidRPr="0014441E">
        <w:rPr>
          <w:rFonts w:ascii="Arial" w:hAnsi="Arial" w:cs="Arial"/>
          <w:b/>
          <w:bCs/>
        </w:rPr>
        <w:t>Při realizaci bude pro předávání informací mezi jednotlivými účastníky používáno prostředí CDE.</w:t>
      </w:r>
      <w:r>
        <w:rPr>
          <w:rFonts w:ascii="Arial" w:hAnsi="Arial" w:cs="Arial"/>
        </w:rPr>
        <w:t xml:space="preserve"> Zhotovitel je povinen zajistit součinnost a veškeré změny a komunikaci vést v tomto prostředí. I</w:t>
      </w:r>
      <w:r w:rsidR="008C0FA1">
        <w:rPr>
          <w:rFonts w:ascii="Arial" w:hAnsi="Arial" w:cs="Arial"/>
        </w:rPr>
        <w:t xml:space="preserve">nvestor zajistí konkrétní CDE prostředí. </w:t>
      </w:r>
    </w:p>
    <w:bookmarkEnd w:id="1"/>
    <w:p w14:paraId="113E2FFA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19C351D4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  <w:r w:rsidR="00217298">
        <w:rPr>
          <w:rFonts w:ascii="Arial" w:hAnsi="Arial" w:cs="Arial"/>
          <w:sz w:val="22"/>
        </w:rPr>
        <w:br/>
        <w:t>Objednatel je od počátku vlastníkem zhotovovaného díla a všech věcí, které zhotovitel opatřil k provedení díla od okamžiku jejich zabudování do díla.</w:t>
      </w:r>
    </w:p>
    <w:p w14:paraId="7526FAD8" w14:textId="77777777" w:rsidR="00F73D91" w:rsidRPr="00B1096B" w:rsidRDefault="00F73D91" w:rsidP="00F73D91">
      <w:pPr>
        <w:pStyle w:val="Bntext2"/>
      </w:pPr>
    </w:p>
    <w:p w14:paraId="73721F96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7C32A5B7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3E0C50CC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79846A90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67F908F3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57D94F2F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46BF900C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3E05EB42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041F2716" w14:textId="77777777" w:rsidR="00843F9E" w:rsidRPr="00EE48BB" w:rsidRDefault="00F73D91" w:rsidP="00393300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3A2B1DE1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843F9E">
        <w:rPr>
          <w:rFonts w:cs="Arial"/>
          <w:bCs/>
          <w:spacing w:val="-6"/>
          <w:szCs w:val="22"/>
        </w:rPr>
        <w:t>7</w:t>
      </w:r>
      <w:r w:rsidR="00FA570A" w:rsidRPr="0049529B">
        <w:rPr>
          <w:rFonts w:cs="Arial"/>
          <w:bCs/>
          <w:spacing w:val="-6"/>
          <w:szCs w:val="22"/>
        </w:rPr>
        <w:t xml:space="preserve">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</w:t>
      </w:r>
      <w:r w:rsidR="00F0078C" w:rsidRPr="0049529B">
        <w:rPr>
          <w:spacing w:val="-6"/>
        </w:rPr>
        <w:lastRenderedPageBreak/>
        <w:t>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232624FF" w14:textId="77777777" w:rsidR="007556D7" w:rsidRDefault="00F73D91" w:rsidP="00F822FB">
      <w:pPr>
        <w:pStyle w:val="Bntext2"/>
        <w:spacing w:before="60"/>
        <w:ind w:left="284" w:hanging="142"/>
      </w:pPr>
      <w:r w:rsidRPr="002906BD">
        <w:t>-</w:t>
      </w:r>
      <w:r w:rsidR="00DC58F9" w:rsidRPr="002906BD">
        <w:t xml:space="preserve">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 xml:space="preserve">) </w:t>
      </w:r>
      <w:r w:rsidR="00FE2227">
        <w:rPr>
          <w:spacing w:val="-6"/>
        </w:rPr>
        <w:t>bude vypracována ve zjednodušené verzi.</w:t>
      </w:r>
      <w:r w:rsidR="00427AAF">
        <w:rPr>
          <w:spacing w:val="-6"/>
        </w:rPr>
        <w:t xml:space="preserve"> </w:t>
      </w:r>
      <w:r w:rsidR="00FE2227">
        <w:rPr>
          <w:spacing w:val="-6"/>
        </w:rPr>
        <w:t>Z</w:t>
      </w:r>
      <w:r w:rsidR="00427AAF">
        <w:rPr>
          <w:spacing w:val="-6"/>
        </w:rPr>
        <w:t xml:space="preserve">hotovitel </w:t>
      </w:r>
      <w:r w:rsidR="00FE2227">
        <w:rPr>
          <w:spacing w:val="-6"/>
        </w:rPr>
        <w:t>zajistí její</w:t>
      </w:r>
      <w:r w:rsidR="00427AAF">
        <w:rPr>
          <w:spacing w:val="-6"/>
        </w:rPr>
        <w:t xml:space="preserve"> vypracování </w:t>
      </w:r>
      <w:r w:rsidRPr="0049529B">
        <w:rPr>
          <w:spacing w:val="-6"/>
        </w:rPr>
        <w:t xml:space="preserve">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</w:t>
      </w:r>
      <w:r w:rsidR="00427AAF">
        <w:rPr>
          <w:spacing w:val="-6"/>
        </w:rPr>
        <w:t xml:space="preserve">vlastních </w:t>
      </w:r>
      <w:r w:rsidR="00B13A50">
        <w:rPr>
          <w:spacing w:val="-6"/>
        </w:rPr>
        <w:t>potřeb</w:t>
      </w:r>
      <w:r w:rsidR="00427AAF">
        <w:rPr>
          <w:spacing w:val="-6"/>
        </w:rPr>
        <w:t>.</w:t>
      </w:r>
      <w:r w:rsidR="00A330C3">
        <w:rPr>
          <w:spacing w:val="-6"/>
        </w:rPr>
        <w:t xml:space="preserve"> Doplňující výkresy budou odsouhlaseny zástupcem objednatele, technického dozoru stavby a autorského dozoru stavby</w:t>
      </w:r>
      <w:r w:rsidR="002D3E74">
        <w:t>.</w:t>
      </w:r>
    </w:p>
    <w:p w14:paraId="0965FF77" w14:textId="77777777" w:rsidR="00DF5DEB" w:rsidRDefault="00A330C3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C552E7">
        <w:rPr>
          <w:rFonts w:cs="Arial"/>
          <w:spacing w:val="-4"/>
          <w:szCs w:val="22"/>
        </w:rPr>
        <w:t xml:space="preserve">vypracována a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6D1AECAC" w14:textId="3E14CE47" w:rsidR="0019010B" w:rsidRPr="000934AE" w:rsidRDefault="0061770D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5C5BE0" w:rsidRPr="00F13591">
        <w:rPr>
          <w:rFonts w:cs="Arial"/>
          <w:szCs w:val="22"/>
        </w:rPr>
        <w:t>p</w:t>
      </w:r>
      <w:r w:rsidR="009869E6" w:rsidRPr="00F13591">
        <w:rPr>
          <w:rFonts w:cs="Arial"/>
          <w:szCs w:val="22"/>
        </w:rPr>
        <w:t xml:space="preserve">o dokončení </w:t>
      </w:r>
      <w:r w:rsidR="00140C17" w:rsidRPr="00F13591">
        <w:rPr>
          <w:rFonts w:cs="Arial"/>
          <w:szCs w:val="22"/>
        </w:rPr>
        <w:t>realizace</w:t>
      </w:r>
      <w:r w:rsidR="00E53565" w:rsidRPr="00F13591">
        <w:rPr>
          <w:rFonts w:cs="Arial"/>
          <w:szCs w:val="22"/>
        </w:rPr>
        <w:t xml:space="preserve"> </w:t>
      </w:r>
      <w:r w:rsidR="00D63034" w:rsidRPr="00F13591">
        <w:rPr>
          <w:rFonts w:cs="Arial"/>
          <w:szCs w:val="22"/>
        </w:rPr>
        <w:t xml:space="preserve">stavby </w:t>
      </w:r>
      <w:r w:rsidR="0011174B" w:rsidRPr="00F13591">
        <w:rPr>
          <w:rFonts w:cs="Arial"/>
          <w:szCs w:val="22"/>
        </w:rPr>
        <w:t xml:space="preserve">budou vypracovány geometrické plány (dále </w:t>
      </w:r>
      <w:r w:rsidR="0098073F" w:rsidRPr="00F13591">
        <w:rPr>
          <w:rFonts w:cs="Arial"/>
          <w:szCs w:val="22"/>
        </w:rPr>
        <w:t>též</w:t>
      </w:r>
      <w:r w:rsidR="0011174B" w:rsidRPr="00F13591">
        <w:rPr>
          <w:rFonts w:cs="Arial"/>
          <w:szCs w:val="22"/>
        </w:rPr>
        <w:t xml:space="preserve"> </w:t>
      </w:r>
      <w:r w:rsidR="00D36332" w:rsidRPr="00F13591">
        <w:rPr>
          <w:rFonts w:cs="Arial"/>
          <w:szCs w:val="22"/>
        </w:rPr>
        <w:t>„</w:t>
      </w:r>
      <w:r w:rsidR="0011174B" w:rsidRPr="00F13591">
        <w:rPr>
          <w:rFonts w:cs="Arial"/>
          <w:szCs w:val="22"/>
        </w:rPr>
        <w:t>GP</w:t>
      </w:r>
      <w:r w:rsidR="00D36332" w:rsidRPr="00F13591">
        <w:rPr>
          <w:rFonts w:cs="Arial"/>
          <w:szCs w:val="22"/>
        </w:rPr>
        <w:t>“</w:t>
      </w:r>
      <w:r w:rsidR="0011174B" w:rsidRPr="00F13591">
        <w:rPr>
          <w:rFonts w:cs="Arial"/>
          <w:szCs w:val="22"/>
        </w:rPr>
        <w:t>)</w:t>
      </w:r>
      <w:r w:rsidR="000934AE" w:rsidRPr="00F13591">
        <w:rPr>
          <w:rFonts w:cs="Arial"/>
          <w:szCs w:val="22"/>
        </w:rPr>
        <w:t xml:space="preserve"> v rozsahu trvalého záboru stavby</w:t>
      </w:r>
      <w:r w:rsidR="004F3896" w:rsidRPr="00F13591">
        <w:rPr>
          <w:rFonts w:cs="Arial"/>
          <w:szCs w:val="22"/>
        </w:rPr>
        <w:t xml:space="preserve"> a věcných břemen.</w:t>
      </w:r>
      <w:r w:rsidR="00DF5DEB" w:rsidRPr="00F13591">
        <w:rPr>
          <w:rFonts w:cs="Arial"/>
          <w:szCs w:val="22"/>
        </w:rPr>
        <w:t xml:space="preserve"> </w:t>
      </w:r>
      <w:r w:rsidR="0019010B" w:rsidRPr="00F13591">
        <w:rPr>
          <w:rFonts w:cs="Arial"/>
          <w:spacing w:val="-6"/>
          <w:szCs w:val="22"/>
        </w:rPr>
        <w:t xml:space="preserve">Zhotovitel předá objednateli jednotlivé </w:t>
      </w:r>
      <w:r w:rsidR="00FA58DB" w:rsidRPr="00F13591">
        <w:rPr>
          <w:rFonts w:cs="Arial"/>
          <w:spacing w:val="-6"/>
          <w:szCs w:val="22"/>
        </w:rPr>
        <w:t>GP</w:t>
      </w:r>
      <w:r w:rsidR="0019010B" w:rsidRPr="00F13591">
        <w:rPr>
          <w:rFonts w:cs="Arial"/>
          <w:spacing w:val="-6"/>
          <w:szCs w:val="22"/>
        </w:rPr>
        <w:t xml:space="preserve"> </w:t>
      </w:r>
      <w:r w:rsidR="00FA58DB" w:rsidRPr="00F13591">
        <w:rPr>
          <w:rFonts w:cs="Arial"/>
          <w:spacing w:val="-6"/>
          <w:szCs w:val="22"/>
        </w:rPr>
        <w:t>–</w:t>
      </w:r>
      <w:r w:rsidR="0019010B" w:rsidRPr="00F13591">
        <w:rPr>
          <w:rFonts w:cs="Arial"/>
          <w:spacing w:val="-6"/>
          <w:szCs w:val="22"/>
        </w:rPr>
        <w:t xml:space="preserve"> každý v </w:t>
      </w:r>
      <w:r w:rsidR="00A3177B" w:rsidRPr="00F13591">
        <w:rPr>
          <w:rFonts w:cs="Arial"/>
          <w:spacing w:val="-6"/>
          <w:szCs w:val="22"/>
        </w:rPr>
        <w:t>8</w:t>
      </w:r>
      <w:r w:rsidR="0019010B" w:rsidRPr="00F1359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F13591">
        <w:rPr>
          <w:rFonts w:cs="Arial"/>
          <w:szCs w:val="22"/>
        </w:rPr>
        <w:t xml:space="preserve"> </w:t>
      </w:r>
      <w:r w:rsidR="0019010B" w:rsidRPr="00F1359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 w:rsidRPr="00F13591">
        <w:rPr>
          <w:rFonts w:cs="Arial"/>
          <w:spacing w:val="-6"/>
          <w:szCs w:val="22"/>
        </w:rPr>
        <w:t>357/2013</w:t>
      </w:r>
      <w:r w:rsidR="0019010B" w:rsidRPr="00F13591">
        <w:rPr>
          <w:rFonts w:cs="Arial"/>
          <w:spacing w:val="-6"/>
          <w:szCs w:val="22"/>
        </w:rPr>
        <w:t xml:space="preserve"> Sb.,</w:t>
      </w:r>
      <w:r w:rsidR="0068099B" w:rsidRPr="00F13591">
        <w:rPr>
          <w:rFonts w:cs="Arial"/>
          <w:spacing w:val="-6"/>
          <w:szCs w:val="22"/>
        </w:rPr>
        <w:t xml:space="preserve"> o katastru nemovitostí (katastrální vyhláška),</w:t>
      </w:r>
      <w:r w:rsidR="00F1692B" w:rsidRPr="00F13591">
        <w:rPr>
          <w:rFonts w:cs="Arial"/>
          <w:spacing w:val="-6"/>
          <w:szCs w:val="22"/>
        </w:rPr>
        <w:t xml:space="preserve"> ve znění pozdějších předpisů,</w:t>
      </w:r>
      <w:r w:rsidR="0019010B" w:rsidRPr="00F13591">
        <w:rPr>
          <w:rFonts w:cs="Arial"/>
          <w:szCs w:val="22"/>
        </w:rPr>
        <w:t xml:space="preserve"> </w:t>
      </w:r>
      <w:r w:rsidR="0019010B" w:rsidRPr="00F13591">
        <w:rPr>
          <w:rFonts w:cs="Arial"/>
          <w:spacing w:val="-4"/>
          <w:szCs w:val="22"/>
        </w:rPr>
        <w:t>budou ověřeny oprávněným zeměměřičským</w:t>
      </w:r>
      <w:r w:rsidR="0019010B" w:rsidRPr="00925A01">
        <w:rPr>
          <w:rFonts w:cs="Arial"/>
          <w:spacing w:val="-4"/>
          <w:szCs w:val="22"/>
        </w:rPr>
        <w:t xml:space="preserve">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CF67DD1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5745942A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2351F5E9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1A53BFA4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E55A5A">
        <w:rPr>
          <w:rFonts w:cs="Arial"/>
          <w:szCs w:val="22"/>
        </w:rPr>
        <w:t>2</w:t>
      </w:r>
      <w:r w:rsidR="00E55A5A" w:rsidRPr="00C160F3">
        <w:rPr>
          <w:rFonts w:cs="Arial"/>
          <w:szCs w:val="22"/>
        </w:rPr>
        <w:t xml:space="preserve"> </w:t>
      </w:r>
      <w:r w:rsidR="00C160F3" w:rsidRPr="00C160F3">
        <w:rPr>
          <w:rFonts w:cs="Arial"/>
          <w:szCs w:val="22"/>
        </w:rPr>
        <w:t xml:space="preserve">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19EBC1CF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0476E3C4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600C8734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5BABCE2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691076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378F854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17F9F494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6B28932D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0EA31525" w14:textId="77777777" w:rsidR="00393300" w:rsidRPr="00EE48BB" w:rsidRDefault="00393300" w:rsidP="00393300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vypracování plánu přístupových tras, příjezdových komunikací pro dovoz a odvoz materiálu v průběhu realizace stavby a předání objednateli před zahájení stavebních prací vč. aktualizace během výstavby,</w:t>
      </w:r>
    </w:p>
    <w:p w14:paraId="216EE038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359C8B87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51A182F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3C297400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1D540808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3BC4E131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0AFFD6D1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13E0C461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lastRenderedPageBreak/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30DA7669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393300">
        <w:rPr>
          <w:rFonts w:cs="Arial"/>
          <w:szCs w:val="22"/>
        </w:rPr>
        <w:t>, zajištění skládky je povinností zhotovitele</w:t>
      </w:r>
      <w:r w:rsidR="00BC5D10">
        <w:rPr>
          <w:rFonts w:cs="Arial"/>
          <w:szCs w:val="22"/>
        </w:rPr>
        <w:t>,</w:t>
      </w:r>
    </w:p>
    <w:p w14:paraId="47FD6453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5EFE973F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67FD3695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7823E524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141A8F51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9F8C601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37D0FB51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67461BEE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07AA5A92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0A30ECBB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1F667C7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34F7E65B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254CF937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</w:t>
      </w:r>
      <w:r w:rsidRPr="00EA48E3">
        <w:rPr>
          <w:rFonts w:ascii="Arial" w:hAnsi="Arial" w:cs="Arial"/>
          <w:sz w:val="22"/>
        </w:rPr>
        <w:t>odstavcem 4.8</w:t>
      </w:r>
      <w:r w:rsidR="00D0492D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a </w:t>
      </w:r>
      <w:r w:rsidR="004376FE" w:rsidRPr="00EA48E3">
        <w:rPr>
          <w:rFonts w:ascii="Arial" w:hAnsi="Arial" w:cs="Arial"/>
          <w:sz w:val="22"/>
        </w:rPr>
        <w:t xml:space="preserve"> </w:t>
      </w:r>
      <w:r w:rsidRPr="00EA48E3">
        <w:rPr>
          <w:rFonts w:ascii="Arial" w:hAnsi="Arial" w:cs="Arial"/>
          <w:sz w:val="22"/>
        </w:rPr>
        <w:t>14.1</w:t>
      </w:r>
      <w:r w:rsidR="00860B2B" w:rsidRPr="00EA48E3">
        <w:rPr>
          <w:rFonts w:ascii="Arial" w:hAnsi="Arial" w:cs="Arial"/>
          <w:sz w:val="22"/>
        </w:rPr>
        <w:t>3</w:t>
      </w:r>
      <w:r w:rsidR="006D60AF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této</w:t>
      </w:r>
      <w:r w:rsidRPr="009A50B9">
        <w:rPr>
          <w:rFonts w:ascii="Arial" w:hAnsi="Arial" w:cs="Arial"/>
          <w:sz w:val="22"/>
        </w:rPr>
        <w:t xml:space="preserve"> smlouvy.</w:t>
      </w:r>
    </w:p>
    <w:p w14:paraId="150189C0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770E4B4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7A6A323C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57163363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09BE4618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6393B420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34720C50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64F26FE" w14:textId="77777777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</w:t>
      </w:r>
      <w:r w:rsidRPr="00860B2B">
        <w:rPr>
          <w:rFonts w:ascii="Arial" w:hAnsi="Arial" w:cs="Arial"/>
          <w:sz w:val="22"/>
        </w:rPr>
        <w:t xml:space="preserve">ukazatele dle obecných technických požadavků na výstavbu a platných norem. Zhotovitel se zavazuje provést dílo z materiálů I. jakosti s požadovanou certifikací a tomuto závazku bude též odpovídat kvalita všech prováděných prací. </w:t>
      </w:r>
      <w:r w:rsidR="00860B2B">
        <w:rPr>
          <w:rFonts w:ascii="Arial" w:hAnsi="Arial" w:cs="Arial"/>
          <w:sz w:val="22"/>
        </w:rPr>
        <w:t xml:space="preserve">Zhotovitel se zavazuje provést kompletní dílo </w:t>
      </w:r>
      <w:r w:rsidR="00CF6A1E">
        <w:rPr>
          <w:rFonts w:ascii="Arial" w:hAnsi="Arial" w:cs="Arial"/>
          <w:sz w:val="22"/>
        </w:rPr>
        <w:t xml:space="preserve">tak, </w:t>
      </w:r>
      <w:r w:rsidR="00860B2B" w:rsidRPr="00860B2B">
        <w:rPr>
          <w:rFonts w:ascii="Arial" w:hAnsi="Arial" w:cs="Arial"/>
          <w:sz w:val="22"/>
        </w:rPr>
        <w:t>aby bylo dílo způsobilé k</w:t>
      </w:r>
      <w:r w:rsidR="00CF6A1E">
        <w:rPr>
          <w:rFonts w:ascii="Arial" w:hAnsi="Arial" w:cs="Arial"/>
          <w:sz w:val="22"/>
        </w:rPr>
        <w:t xml:space="preserve"> dlouhodobému </w:t>
      </w:r>
      <w:r w:rsidR="00860B2B" w:rsidRPr="00860B2B">
        <w:rPr>
          <w:rFonts w:ascii="Arial" w:hAnsi="Arial" w:cs="Arial"/>
          <w:sz w:val="22"/>
        </w:rPr>
        <w:t>užívání</w:t>
      </w:r>
      <w:r w:rsidR="00CF6A1E">
        <w:rPr>
          <w:rFonts w:ascii="Arial" w:hAnsi="Arial" w:cs="Arial"/>
          <w:sz w:val="22"/>
        </w:rPr>
        <w:t xml:space="preserve"> v požadované kvalitě.</w:t>
      </w:r>
    </w:p>
    <w:p w14:paraId="75978E26" w14:textId="77777777" w:rsidR="005C4B88" w:rsidRDefault="005C4B88" w:rsidP="005C4B8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2354AA1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4"/>
        </w:rPr>
        <w:t>Zhotovitel je povinen v průběhu realizace stavby poskytnout maximální součinnost</w:t>
      </w:r>
      <w:r w:rsidRPr="00AC6323">
        <w:rPr>
          <w:rFonts w:ascii="Arial" w:hAnsi="Arial" w:cs="Arial"/>
          <w:bCs/>
        </w:rPr>
        <w:t xml:space="preserve"> a řádně spolupracovat s Objednatelem, příslušným zhotovitelem stavby a dalšími subjekty podílejícími se na realizaci stavby TDS, koordinátor BOZP, AD atd. </w:t>
      </w:r>
    </w:p>
    <w:p w14:paraId="617CE205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2"/>
        </w:rPr>
        <w:lastRenderedPageBreak/>
        <w:t>Zhotovitel předloží Objednateli k odsouhlasení koncept informačního modelu stavby</w:t>
      </w:r>
      <w:r w:rsidRPr="00AC6323">
        <w:rPr>
          <w:rFonts w:ascii="Arial" w:hAnsi="Arial" w:cs="Arial"/>
          <w:bCs/>
        </w:rPr>
        <w:t xml:space="preserve"> v plném rozsahu, a to vždy nejpozději 14 dní před předáním finálního modelu.</w:t>
      </w:r>
    </w:p>
    <w:p w14:paraId="0EF7CA5D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2"/>
        </w:rPr>
        <w:t>Objednatel si vyhrazuje právo ke zpracování oponentního posouzení jakékoliv části předmětu</w:t>
      </w:r>
      <w:r w:rsidRPr="00AC6323">
        <w:rPr>
          <w:rFonts w:ascii="Arial" w:hAnsi="Arial" w:cs="Arial"/>
          <w:bCs/>
        </w:rPr>
        <w:t xml:space="preserve"> smlouvy.</w:t>
      </w:r>
    </w:p>
    <w:p w14:paraId="531AFE84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Zhotovitel se zavazuje, že provede Dílo v rozsahu, způsobem, jakosti a za podmínek dohodnutých</w:t>
      </w:r>
      <w:r w:rsidRPr="00AC6323">
        <w:rPr>
          <w:rFonts w:ascii="Arial" w:hAnsi="Arial" w:cs="Arial"/>
          <w:bCs/>
        </w:rPr>
        <w:t xml:space="preserve"> </w:t>
      </w:r>
      <w:r w:rsidRPr="00AC6323">
        <w:rPr>
          <w:rFonts w:ascii="Arial" w:hAnsi="Arial" w:cs="Arial"/>
          <w:bCs/>
          <w:spacing w:val="-6"/>
        </w:rPr>
        <w:t>v této smlouvě svým jménem a na vlastní odpovědnost a Objednatel se zavazuje k zaplacení dohodnuté</w:t>
      </w:r>
      <w:r w:rsidRPr="00AC6323">
        <w:rPr>
          <w:rFonts w:ascii="Arial" w:hAnsi="Arial" w:cs="Arial"/>
          <w:bCs/>
        </w:rPr>
        <w:t xml:space="preserve"> ceny. </w:t>
      </w:r>
    </w:p>
    <w:p w14:paraId="4DA2F8A7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</w:rPr>
        <w:t xml:space="preserve">Dílo bude provedeno v nejvyšší kvalitě a v souladu s platnými právními předpisy. Zhotovitel odpovídá za všechny vady, které má dílo v době jeho odevzdání Objednateli. </w:t>
      </w:r>
    </w:p>
    <w:p w14:paraId="0029EB53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Kromě Objednatele je Zhotovitel v souladu s ustanovením § 2633 občanského zákoníku oprávněn</w:t>
      </w:r>
      <w:r w:rsidRPr="00AC6323">
        <w:rPr>
          <w:rFonts w:ascii="Arial" w:hAnsi="Arial" w:cs="Arial"/>
          <w:bCs/>
        </w:rPr>
        <w:t xml:space="preserve"> poskytnout Dílo nebo jeho část pouze následujícím subjektům:</w:t>
      </w:r>
    </w:p>
    <w:p w14:paraId="63357BA8" w14:textId="77777777" w:rsidR="005C4B88" w:rsidRPr="00AC6323" w:rsidRDefault="005C4B88" w:rsidP="005C4B88">
      <w:pPr>
        <w:numPr>
          <w:ilvl w:val="0"/>
          <w:numId w:val="40"/>
        </w:numPr>
        <w:suppressAutoHyphens/>
        <w:spacing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2"/>
          <w:lang w:eastAsia="ar-SA"/>
        </w:rPr>
        <w:t>v souvislosti se zajištěním řádné realizace stavby, uvedení do provozu a následné kolaudace stavby,</w:t>
      </w:r>
      <w:r w:rsidRPr="00AC6323">
        <w:rPr>
          <w:rFonts w:ascii="Arial" w:hAnsi="Arial" w:cs="Arial"/>
          <w:lang w:eastAsia="ar-SA"/>
        </w:rPr>
        <w:t xml:space="preserve"> p</w:t>
      </w:r>
      <w:r w:rsidRPr="00AC6323">
        <w:rPr>
          <w:rFonts w:ascii="Arial" w:hAnsi="Arial" w:cs="Arial"/>
          <w:spacing w:val="-4"/>
          <w:lang w:eastAsia="ar-SA"/>
        </w:rPr>
        <w:t>okud se jich činnosti</w:t>
      </w:r>
      <w:r w:rsidRPr="00AC6323">
        <w:rPr>
          <w:rFonts w:ascii="Arial" w:hAnsi="Arial" w:cs="Arial"/>
          <w:lang w:eastAsia="ar-SA"/>
        </w:rPr>
        <w:t xml:space="preserve"> dotýkají realizace předmětné stavby a o předání kopie Díla nebo jeho části požádají,</w:t>
      </w:r>
    </w:p>
    <w:p w14:paraId="15D5D831" w14:textId="77777777" w:rsidR="005C4B88" w:rsidRPr="00AC6323" w:rsidRDefault="005C4B88" w:rsidP="005C4B88">
      <w:pPr>
        <w:numPr>
          <w:ilvl w:val="0"/>
          <w:numId w:val="40"/>
        </w:numPr>
        <w:suppressAutoHyphens/>
        <w:spacing w:after="120"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4"/>
          <w:lang w:eastAsia="ar-SA"/>
        </w:rPr>
        <w:t>jiným subjektům je oprávněn poskytnout kopii Díla nebo jeho části výhradně s předchozím</w:t>
      </w:r>
      <w:r w:rsidRPr="00AC6323">
        <w:rPr>
          <w:rFonts w:ascii="Arial" w:hAnsi="Arial" w:cs="Arial"/>
          <w:lang w:eastAsia="ar-SA"/>
        </w:rPr>
        <w:t xml:space="preserve"> svolením Objednatele.</w:t>
      </w:r>
    </w:p>
    <w:p w14:paraId="47D390D7" w14:textId="77777777" w:rsidR="005C4B88" w:rsidRPr="00AC6323" w:rsidRDefault="005C4B88" w:rsidP="005C4B8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AC6323">
        <w:rPr>
          <w:rFonts w:ascii="Arial" w:hAnsi="Arial" w:cs="Arial"/>
          <w:bCs/>
          <w:sz w:val="22"/>
        </w:rPr>
        <w:t xml:space="preserve">Jakékoli změny oproti sjednanému předmětu Díla, jeho rozsahu a termínu dokončení Díla, </w:t>
      </w:r>
      <w:r w:rsidRPr="00AC6323">
        <w:rPr>
          <w:rFonts w:ascii="Arial" w:hAnsi="Arial" w:cs="Arial"/>
          <w:bCs/>
          <w:spacing w:val="-4"/>
          <w:sz w:val="22"/>
        </w:rPr>
        <w:t>které vyplynou z dodatečných požadavků Objednatele, ze změny obecně závazných předpisů,</w:t>
      </w:r>
      <w:r w:rsidRPr="00AC6323">
        <w:rPr>
          <w:rFonts w:ascii="Arial" w:hAnsi="Arial" w:cs="Arial"/>
          <w:bCs/>
          <w:sz w:val="22"/>
        </w:rPr>
        <w:t xml:space="preserve"> z požadavků veřejnoprávních orgánů nebo z důvodu vyšší moci, budou předmětem </w:t>
      </w:r>
      <w:r w:rsidRPr="00AC6323">
        <w:rPr>
          <w:rFonts w:ascii="Arial" w:hAnsi="Arial" w:cs="Arial"/>
          <w:bCs/>
          <w:spacing w:val="-4"/>
          <w:sz w:val="22"/>
        </w:rPr>
        <w:t>písemných dodatků k této smlouvě. V těchto dodatcích smluvní strany dohodnou odpovídající</w:t>
      </w:r>
      <w:r w:rsidRPr="00AC6323">
        <w:rPr>
          <w:rFonts w:ascii="Arial" w:hAnsi="Arial" w:cs="Arial"/>
          <w:bCs/>
          <w:sz w:val="22"/>
        </w:rPr>
        <w:t xml:space="preserve"> změnu předmětu Díla, doby plnění a ceny za Dílo.</w:t>
      </w:r>
    </w:p>
    <w:p w14:paraId="1A68550F" w14:textId="77777777" w:rsidR="00F77E11" w:rsidRPr="00860B2B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2F93E8D5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5857F8B0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EC5273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2223EFCE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57B36623" w14:textId="77777777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E85A5D">
        <w:rPr>
          <w:rFonts w:ascii="Arial" w:hAnsi="Arial" w:cs="Arial"/>
          <w:b w:val="0"/>
          <w:bCs w:val="0"/>
          <w:sz w:val="22"/>
          <w:szCs w:val="22"/>
          <w:lang w:val="cs-CZ"/>
        </w:rPr>
        <w:t>7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18621E51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731B57D" w14:textId="77777777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37446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A3177B">
        <w:rPr>
          <w:rFonts w:ascii="Arial" w:hAnsi="Arial" w:cs="Arial"/>
          <w:b w:val="0"/>
          <w:bCs w:val="0"/>
          <w:sz w:val="22"/>
          <w:szCs w:val="22"/>
          <w:lang w:val="cs-CZ"/>
        </w:rPr>
        <w:t>31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190C2865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02767613" w14:textId="77777777" w:rsidR="0085694C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AC6323" w:rsidRPr="00702DA3">
        <w:rPr>
          <w:rFonts w:ascii="Arial" w:hAnsi="Arial" w:cs="Arial"/>
        </w:rPr>
        <w:t>15. 12</w:t>
      </w:r>
      <w:r w:rsidR="000F7956" w:rsidRPr="00702DA3">
        <w:rPr>
          <w:rFonts w:ascii="Arial" w:hAnsi="Arial" w:cs="Arial"/>
        </w:rPr>
        <w:t>. 2021</w:t>
      </w:r>
    </w:p>
    <w:p w14:paraId="159C600A" w14:textId="77777777" w:rsidR="00DC2A08" w:rsidRDefault="00DC2A08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2B1D2EC3" w14:textId="77777777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997B221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6B9953CF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4311266" w14:textId="77777777" w:rsidR="00333F25" w:rsidRDefault="00333F25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199BC9F8" w14:textId="77777777" w:rsidR="00F77E11" w:rsidRPr="009A50B9" w:rsidRDefault="008B0763" w:rsidP="008C2F4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089FECC3" w14:textId="77777777"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7A4ABB1F" w14:textId="77777777"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1FF97CA4" w14:textId="77777777" w:rsidR="00F77E11" w:rsidRPr="009A50B9" w:rsidRDefault="00F77E11" w:rsidP="008C2F40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412F541A" w14:textId="77777777" w:rsidR="00F77E11" w:rsidRPr="009A50B9" w:rsidRDefault="00F77E11" w:rsidP="008C2F40">
      <w:pPr>
        <w:jc w:val="both"/>
        <w:rPr>
          <w:rFonts w:ascii="Arial" w:hAnsi="Arial" w:cs="Arial"/>
        </w:rPr>
      </w:pPr>
    </w:p>
    <w:p w14:paraId="4FBA4FF2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999E356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FB32DB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 xml:space="preserve">okolnosti, které vznikly </w:t>
      </w:r>
      <w:r w:rsidR="00F77E11" w:rsidRPr="00715477">
        <w:rPr>
          <w:rFonts w:ascii="Arial" w:hAnsi="Arial" w:cs="Arial"/>
          <w:spacing w:val="-6"/>
        </w:rPr>
        <w:lastRenderedPageBreak/>
        <w:t>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77ED864A" w14:textId="77777777" w:rsidR="00F77E11" w:rsidRPr="009A50B9" w:rsidRDefault="00F77E11" w:rsidP="00367984">
      <w:pPr>
        <w:pStyle w:val="bntext"/>
      </w:pPr>
    </w:p>
    <w:p w14:paraId="6E45C9A7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065606C7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2D4EC48E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41D74145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9EFCB0E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7F4DD3DD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67C5C82F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299D9981" w14:textId="7777777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665C703B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034A6E3D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5973D5BA" w14:textId="77777777"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4BDB29EC" w14:textId="77777777" w:rsidR="008E52F7" w:rsidRDefault="008E52F7" w:rsidP="008E52F7"/>
    <w:p w14:paraId="31E41C0D" w14:textId="77777777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Cs/>
        </w:rPr>
        <w:tab/>
        <w:t>cena celkem bez DPH: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14:paraId="1714E5FB" w14:textId="77777777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</w:r>
      <w:r w:rsidRPr="008E52F7">
        <w:rPr>
          <w:bCs/>
        </w:rPr>
        <w:t>DPH 21%: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14:paraId="17C79E0F" w14:textId="77777777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E52F7">
        <w:rPr>
          <w:b/>
          <w:bCs/>
        </w:rPr>
        <w:tab/>
      </w:r>
      <w:r w:rsidRPr="008E52F7">
        <w:rPr>
          <w:bCs/>
        </w:rPr>
        <w:t>cena celkem včetně DPH:</w:t>
      </w:r>
      <w:r w:rsidRPr="008E52F7">
        <w:tab/>
      </w:r>
      <w:r w:rsidRPr="008E52F7">
        <w:rPr>
          <w:b/>
        </w:rPr>
        <w:t>Kč</w:t>
      </w:r>
    </w:p>
    <w:p w14:paraId="6007710D" w14:textId="77777777" w:rsidR="008E52F7" w:rsidRPr="008E52F7" w:rsidRDefault="008E52F7" w:rsidP="008E52F7">
      <w:pPr>
        <w:rPr>
          <w:rFonts w:ascii="Arial" w:hAnsi="Arial" w:cs="Arial"/>
        </w:rPr>
      </w:pPr>
    </w:p>
    <w:p w14:paraId="1888E421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56A488C0" w14:textId="77777777" w:rsidR="00F77E11" w:rsidRPr="009A50B9" w:rsidRDefault="00F77E11" w:rsidP="0001020C">
      <w:pPr>
        <w:pStyle w:val="Zkladntextodsazen"/>
        <w:ind w:firstLine="709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011F0186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1D8A2801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582D7C4A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640604A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55EC5945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6729A287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434CF58D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7A74FA4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B1C696" w14:textId="14F51F48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39306C06" w14:textId="77777777" w:rsidR="006B45F4" w:rsidRDefault="006B45F4" w:rsidP="006B45F4">
      <w:pPr>
        <w:pStyle w:val="Odstavecseseznamem"/>
        <w:rPr>
          <w:rFonts w:ascii="Arial" w:hAnsi="Arial" w:cs="Arial"/>
        </w:rPr>
      </w:pPr>
    </w:p>
    <w:p w14:paraId="631C5835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5170E2DD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72BC0A8E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32EDD45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68F8A11D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2549D19E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1BFB6C73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177C274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0FBD525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82C93B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512B411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036E2F36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3515E224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23914969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7B9FBD1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54FE3D04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3877B63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63964E2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1841C0E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2D93473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06202A9B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1B0F2812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2F80F10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0AADBF5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35C4EDA4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5EDD89C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9A50B9">
        <w:rPr>
          <w:rFonts w:ascii="Arial" w:hAnsi="Arial" w:cs="Arial"/>
          <w:bCs/>
          <w:sz w:val="22"/>
        </w:rPr>
        <w:lastRenderedPageBreak/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73FBEE2F" w14:textId="77777777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20986">
        <w:rPr>
          <w:rFonts w:ascii="Arial" w:hAnsi="Arial" w:cs="Arial"/>
          <w:b/>
          <w:sz w:val="22"/>
        </w:rPr>
        <w:t>III/4026 Opatov, průtah v km 3,620 – 3,870</w:t>
      </w:r>
      <w:r w:rsidRPr="00DC129E">
        <w:rPr>
          <w:rFonts w:ascii="Arial" w:hAnsi="Arial" w:cs="Arial"/>
          <w:b/>
          <w:bCs/>
          <w:sz w:val="22"/>
        </w:rPr>
        <w:t>“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22ED7F2E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208C38D" w14:textId="47D603C2" w:rsidR="00A679D8" w:rsidRDefault="00E82DEF" w:rsidP="00FA676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64B49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D64B4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D64B49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D64B49">
        <w:rPr>
          <w:rFonts w:ascii="Arial" w:hAnsi="Arial" w:cs="Arial"/>
          <w:bCs/>
          <w:sz w:val="22"/>
        </w:rPr>
        <w:t xml:space="preserve"> měsíce.</w:t>
      </w:r>
      <w:r w:rsidR="00110B42" w:rsidRPr="00D64B49">
        <w:rPr>
          <w:rFonts w:ascii="Arial" w:hAnsi="Arial" w:cs="Arial"/>
          <w:bCs/>
          <w:sz w:val="22"/>
        </w:rPr>
        <w:t xml:space="preserve"> </w:t>
      </w:r>
    </w:p>
    <w:p w14:paraId="767D5277" w14:textId="77777777" w:rsidR="00D64B49" w:rsidRDefault="00D64B49" w:rsidP="00D64B49">
      <w:pPr>
        <w:pStyle w:val="Odstavecseseznamem"/>
        <w:rPr>
          <w:rFonts w:ascii="Arial" w:hAnsi="Arial" w:cs="Arial"/>
          <w:bCs/>
        </w:rPr>
      </w:pPr>
    </w:p>
    <w:p w14:paraId="0542DE34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71532C88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1EE04DBA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1E1296D7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A316768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6458EE8D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2C47508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05CA9DA2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490E0EA4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3B548BA9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357EA35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564C3ADC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57ADAFF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FE5417">
        <w:rPr>
          <w:rFonts w:ascii="Arial" w:hAnsi="Arial" w:cs="Arial"/>
          <w:b/>
          <w:bCs/>
          <w:sz w:val="22"/>
        </w:rPr>
        <w:t>Doba splatnosti</w:t>
      </w:r>
      <w:r w:rsidRPr="009A50B9">
        <w:rPr>
          <w:rFonts w:ascii="Arial" w:hAnsi="Arial" w:cs="Arial"/>
          <w:bCs/>
          <w:sz w:val="22"/>
        </w:rPr>
        <w:t xml:space="preserve"> části ceny díla deklarované danou fakturou jako cena plnění provedeného zhotovitelem pro objednatele v průběhu daného kalendářního měsíce se mezi smluvními stranami ujednává vždy na </w:t>
      </w:r>
      <w:r w:rsidRPr="00FE5417">
        <w:rPr>
          <w:rFonts w:ascii="Arial" w:hAnsi="Arial" w:cs="Arial"/>
          <w:b/>
          <w:bCs/>
          <w:sz w:val="22"/>
        </w:rPr>
        <w:t>třicet dnů</w:t>
      </w:r>
      <w:r w:rsidRPr="009A50B9">
        <w:rPr>
          <w:rFonts w:ascii="Arial" w:hAnsi="Arial" w:cs="Arial"/>
          <w:bCs/>
          <w:sz w:val="22"/>
        </w:rPr>
        <w:t xml:space="preserve">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153030A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4C6F2C5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0F5C5EB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65A947C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33FB4E1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AF0519A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0775B1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7DEE222C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A1E14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644B55F3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92D353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165FC5C5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332C5E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7DDFC0C7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0BF38E9A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19B26A9C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6CB0B324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1D56F6D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0420927A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709FF8A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4142B6A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54D25341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3D0C4F9" w14:textId="77777777" w:rsidR="00F87D63" w:rsidRDefault="00F87D63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1B214E90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14:paraId="67CFB670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696D582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0389A882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53123341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7C452F02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05295D3C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1EEA83D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5D1908D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73A32DD6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562268EC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011FFB15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2F003D5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CCFECDB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1FBE50C6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632D6CC8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60B31EF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52B8535B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462B18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5941A8B0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46F1528F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32F923FF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1AE6C4A2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221229E9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2DDE85D2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4CC08947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115F4748" w14:textId="77777777" w:rsidR="00FC3700" w:rsidRPr="005C7A46" w:rsidRDefault="00FC3700" w:rsidP="00FC3700">
      <w:pPr>
        <w:pStyle w:val="Zkladntextodsazen3"/>
        <w:ind w:left="0"/>
        <w:rPr>
          <w:rFonts w:ascii="Arial" w:hAnsi="Arial" w:cs="Arial"/>
          <w:sz w:val="10"/>
          <w:szCs w:val="10"/>
        </w:rPr>
      </w:pPr>
    </w:p>
    <w:p w14:paraId="69198555" w14:textId="118FB875" w:rsidR="000C7F37" w:rsidRPr="006B45F4" w:rsidRDefault="00FC3700" w:rsidP="00FA676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B45F4">
        <w:rPr>
          <w:rFonts w:ascii="Arial" w:hAnsi="Arial" w:cs="Arial"/>
          <w:spacing w:val="6"/>
          <w:sz w:val="22"/>
        </w:rPr>
        <w:t xml:space="preserve">   </w:t>
      </w:r>
      <w:r w:rsidR="00F77E11" w:rsidRPr="006B45F4">
        <w:rPr>
          <w:rFonts w:ascii="Arial" w:hAnsi="Arial" w:cs="Arial"/>
          <w:sz w:val="22"/>
        </w:rPr>
        <w:t>Zhotovitel je povinen vé</w:t>
      </w:r>
      <w:r w:rsidR="007A48A1" w:rsidRPr="006B45F4">
        <w:rPr>
          <w:rFonts w:ascii="Arial" w:hAnsi="Arial" w:cs="Arial"/>
          <w:sz w:val="22"/>
        </w:rPr>
        <w:t>st po celou dobu provádění díla</w:t>
      </w:r>
      <w:r w:rsidR="00C1667C" w:rsidRPr="006B45F4">
        <w:rPr>
          <w:rFonts w:ascii="Arial" w:hAnsi="Arial" w:cs="Arial"/>
          <w:sz w:val="22"/>
        </w:rPr>
        <w:t xml:space="preserve"> </w:t>
      </w:r>
      <w:r w:rsidR="00F77E11" w:rsidRPr="006B45F4">
        <w:rPr>
          <w:rFonts w:ascii="Arial" w:hAnsi="Arial" w:cs="Arial"/>
          <w:sz w:val="22"/>
        </w:rPr>
        <w:t>stavební deník</w:t>
      </w:r>
      <w:r w:rsidR="00F77E11" w:rsidRPr="006B45F4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6B45F4">
        <w:rPr>
          <w:rFonts w:ascii="Arial" w:hAnsi="Arial" w:cs="Arial"/>
          <w:spacing w:val="6"/>
          <w:sz w:val="22"/>
        </w:rPr>
        <w:t xml:space="preserve"> </w:t>
      </w:r>
      <w:r w:rsidR="00BD28D7" w:rsidRPr="006B45F4">
        <w:rPr>
          <w:rFonts w:ascii="Arial" w:hAnsi="Arial" w:cs="Arial"/>
          <w:spacing w:val="6"/>
          <w:sz w:val="22"/>
        </w:rPr>
        <w:t>dle ust. § 157 zákona č. 183/200</w:t>
      </w:r>
      <w:r w:rsidR="00790B62" w:rsidRPr="006B45F4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6B45F4">
        <w:rPr>
          <w:rFonts w:ascii="Arial" w:hAnsi="Arial" w:cs="Arial"/>
          <w:spacing w:val="6"/>
          <w:sz w:val="22"/>
        </w:rPr>
        <w:t>v souladu s</w:t>
      </w:r>
      <w:r w:rsidR="00D1691E" w:rsidRPr="006B45F4">
        <w:rPr>
          <w:rFonts w:ascii="Arial" w:hAnsi="Arial" w:cs="Arial"/>
          <w:spacing w:val="6"/>
          <w:sz w:val="22"/>
        </w:rPr>
        <w:t xml:space="preserve"> přílohou č. </w:t>
      </w:r>
      <w:r w:rsidR="001F5490" w:rsidRPr="006B45F4">
        <w:rPr>
          <w:rFonts w:ascii="Arial" w:hAnsi="Arial" w:cs="Arial"/>
          <w:spacing w:val="6"/>
          <w:sz w:val="22"/>
        </w:rPr>
        <w:t>16</w:t>
      </w:r>
      <w:r w:rsidR="00D1691E" w:rsidRPr="006B45F4">
        <w:rPr>
          <w:rFonts w:ascii="Arial" w:hAnsi="Arial" w:cs="Arial"/>
          <w:spacing w:val="6"/>
          <w:sz w:val="22"/>
        </w:rPr>
        <w:t xml:space="preserve"> </w:t>
      </w:r>
      <w:r w:rsidR="00DF3550" w:rsidRPr="006B45F4">
        <w:rPr>
          <w:rFonts w:ascii="Arial" w:hAnsi="Arial" w:cs="Arial"/>
          <w:spacing w:val="6"/>
          <w:sz w:val="22"/>
        </w:rPr>
        <w:t>V</w:t>
      </w:r>
      <w:r w:rsidR="00D1691E" w:rsidRPr="006B45F4">
        <w:rPr>
          <w:rFonts w:ascii="Arial" w:hAnsi="Arial" w:cs="Arial"/>
          <w:spacing w:val="6"/>
          <w:sz w:val="22"/>
        </w:rPr>
        <w:t>yhlášky</w:t>
      </w:r>
      <w:r w:rsidR="00D763DB" w:rsidRPr="006B45F4">
        <w:rPr>
          <w:rFonts w:ascii="Arial" w:hAnsi="Arial" w:cs="Arial"/>
          <w:spacing w:val="6"/>
          <w:sz w:val="22"/>
        </w:rPr>
        <w:t xml:space="preserve"> </w:t>
      </w:r>
      <w:r w:rsidR="00DF3550" w:rsidRPr="006B45F4">
        <w:rPr>
          <w:rFonts w:ascii="Arial" w:hAnsi="Arial" w:cs="Arial"/>
          <w:spacing w:val="6"/>
          <w:sz w:val="22"/>
        </w:rPr>
        <w:t xml:space="preserve">č. </w:t>
      </w:r>
      <w:r w:rsidR="00D763DB" w:rsidRPr="006B45F4">
        <w:rPr>
          <w:rFonts w:ascii="Arial" w:hAnsi="Arial" w:cs="Arial"/>
          <w:spacing w:val="6"/>
          <w:sz w:val="22"/>
        </w:rPr>
        <w:t>499/2006 Sb.</w:t>
      </w:r>
      <w:r w:rsidR="00CA25E4" w:rsidRPr="006B45F4">
        <w:rPr>
          <w:rFonts w:ascii="Arial" w:hAnsi="Arial" w:cs="Arial"/>
          <w:spacing w:val="6"/>
          <w:sz w:val="22"/>
        </w:rPr>
        <w:t xml:space="preserve">, </w:t>
      </w:r>
      <w:r w:rsidR="00D763DB" w:rsidRPr="006B45F4">
        <w:rPr>
          <w:rFonts w:ascii="Arial" w:hAnsi="Arial" w:cs="Arial"/>
          <w:spacing w:val="-6"/>
          <w:sz w:val="22"/>
        </w:rPr>
        <w:t>o</w:t>
      </w:r>
      <w:r w:rsidR="00CA25E4" w:rsidRPr="006B45F4">
        <w:rPr>
          <w:rFonts w:ascii="Arial" w:hAnsi="Arial" w:cs="Arial"/>
          <w:spacing w:val="6"/>
          <w:sz w:val="22"/>
        </w:rPr>
        <w:t> </w:t>
      </w:r>
      <w:r w:rsidR="00D763DB" w:rsidRPr="006B45F4">
        <w:rPr>
          <w:rFonts w:ascii="Arial" w:hAnsi="Arial" w:cs="Arial"/>
          <w:spacing w:val="-6"/>
          <w:sz w:val="22"/>
        </w:rPr>
        <w:t>dokumentaci staveb</w:t>
      </w:r>
      <w:r w:rsidR="00CA25E4" w:rsidRPr="006B45F4">
        <w:rPr>
          <w:rFonts w:ascii="Arial" w:hAnsi="Arial" w:cs="Arial"/>
          <w:spacing w:val="-6"/>
          <w:sz w:val="22"/>
        </w:rPr>
        <w:t>,</w:t>
      </w:r>
      <w:r w:rsidR="00C77A78" w:rsidRPr="006B45F4">
        <w:rPr>
          <w:rFonts w:ascii="Arial" w:hAnsi="Arial" w:cs="Arial"/>
          <w:spacing w:val="-6"/>
          <w:sz w:val="22"/>
        </w:rPr>
        <w:t xml:space="preserve"> ve znění</w:t>
      </w:r>
      <w:r w:rsidR="00C77A78" w:rsidRPr="006B45F4">
        <w:rPr>
          <w:rFonts w:ascii="Arial" w:hAnsi="Arial" w:cs="Arial"/>
          <w:sz w:val="22"/>
        </w:rPr>
        <w:t xml:space="preserve"> </w:t>
      </w:r>
      <w:r w:rsidR="00C77A78" w:rsidRPr="006B45F4">
        <w:rPr>
          <w:rFonts w:ascii="Arial" w:hAnsi="Arial" w:cs="Arial"/>
          <w:spacing w:val="6"/>
          <w:sz w:val="22"/>
        </w:rPr>
        <w:t>pozdějších předpisů</w:t>
      </w:r>
      <w:r w:rsidR="00D763DB" w:rsidRPr="006B45F4">
        <w:rPr>
          <w:rFonts w:ascii="Arial" w:hAnsi="Arial" w:cs="Arial"/>
          <w:spacing w:val="6"/>
          <w:sz w:val="22"/>
        </w:rPr>
        <w:t>.</w:t>
      </w:r>
      <w:r w:rsidR="00F77E11" w:rsidRPr="006B45F4">
        <w:rPr>
          <w:rFonts w:ascii="Arial" w:hAnsi="Arial" w:cs="Arial"/>
          <w:spacing w:val="6"/>
          <w:sz w:val="22"/>
        </w:rPr>
        <w:t xml:space="preserve"> </w:t>
      </w:r>
      <w:r w:rsidR="000C7F37" w:rsidRPr="006B45F4">
        <w:rPr>
          <w:rFonts w:ascii="Arial" w:hAnsi="Arial" w:cs="Arial"/>
          <w:sz w:val="22"/>
        </w:rPr>
        <w:t>S</w:t>
      </w:r>
      <w:r w:rsidR="000C7F37" w:rsidRPr="006B45F4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0C7F37" w:rsidRPr="006B45F4">
        <w:rPr>
          <w:rFonts w:ascii="Arial" w:hAnsi="Arial" w:cs="Arial"/>
          <w:spacing w:val="6"/>
          <w:sz w:val="22"/>
        </w:rPr>
        <w:t xml:space="preserve">pro celou stavbu. </w:t>
      </w:r>
    </w:p>
    <w:p w14:paraId="0C9C69B3" w14:textId="77777777" w:rsidR="00891F7E" w:rsidRDefault="00891F7E" w:rsidP="00891F7E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678FB6BE" w14:textId="50726E55" w:rsidR="00F77E11" w:rsidRPr="009A50B9" w:rsidRDefault="00F77E11" w:rsidP="00891F7E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lastRenderedPageBreak/>
        <w:t xml:space="preserve">Do </w:t>
      </w:r>
      <w:r w:rsidR="00CA3EF2">
        <w:rPr>
          <w:rFonts w:ascii="Arial" w:hAnsi="Arial" w:cs="Arial"/>
          <w:spacing w:val="6"/>
          <w:sz w:val="22"/>
        </w:rPr>
        <w:t xml:space="preserve">elektronického </w:t>
      </w:r>
      <w:r w:rsidRPr="00035C9A">
        <w:rPr>
          <w:rFonts w:ascii="Arial" w:hAnsi="Arial" w:cs="Arial"/>
          <w:spacing w:val="6"/>
          <w:sz w:val="22"/>
        </w:rPr>
        <w:t>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  <w:r w:rsidRPr="00104194">
        <w:rPr>
          <w:rFonts w:ascii="Arial" w:hAnsi="Arial" w:cs="Arial"/>
          <w:spacing w:val="-2"/>
          <w:sz w:val="22"/>
        </w:rPr>
        <w:t>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F62722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C17DC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5C7A46">
        <w:rPr>
          <w:rFonts w:ascii="Arial" w:hAnsi="Arial" w:cs="Arial"/>
          <w:sz w:val="22"/>
        </w:rPr>
        <w:t xml:space="preserve">Technického dozoru stavebníka (dále jen „TD“), autorského dozoru projektanta (dále jen „AD“)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70025B88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57E6B5E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7DE9AB78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8640EE3" w14:textId="77777777" w:rsidR="00B101F2" w:rsidRDefault="00F77E11" w:rsidP="00373998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373998" w:rsidRPr="005651C1">
        <w:rPr>
          <w:rFonts w:ascii="Arial" w:hAnsi="Arial" w:cs="Arial"/>
          <w:sz w:val="22"/>
        </w:rPr>
        <w:t>SI Plan, s.r.o., Rudíkov 86, 675 05 Rudíkov, IČO 29351405</w:t>
      </w:r>
    </w:p>
    <w:p w14:paraId="019BCA59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ab/>
      </w:r>
    </w:p>
    <w:p w14:paraId="50AE6E6E" w14:textId="77777777" w:rsidR="00F77E11" w:rsidRPr="009A50B9" w:rsidRDefault="00373998" w:rsidP="00373998">
      <w:pPr>
        <w:pStyle w:val="Zkladntextodsazen21"/>
        <w:tabs>
          <w:tab w:val="left" w:pos="2835"/>
        </w:tabs>
        <w:rPr>
          <w:rFonts w:ascii="Arial" w:hAnsi="Arial"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>
        <w:rPr>
          <w:rFonts w:ascii="Arial" w:hAnsi="Arial" w:cs="Arial"/>
          <w:sz w:val="22"/>
        </w:rPr>
        <w:tab/>
      </w:r>
      <w:r w:rsidRPr="006C0D00">
        <w:rPr>
          <w:rFonts w:ascii="Arial" w:hAnsi="Arial"/>
          <w:i/>
          <w:sz w:val="22"/>
        </w:rPr>
        <w:t>bude doplněn před podpisem smlouvy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nebo při předání staveniště</w:t>
      </w:r>
    </w:p>
    <w:p w14:paraId="4ECF5158" w14:textId="77777777" w:rsidR="00373998" w:rsidRDefault="00373998">
      <w:pPr>
        <w:pStyle w:val="Zkladntextodsazen21"/>
        <w:ind w:left="0" w:firstLine="0"/>
        <w:rPr>
          <w:rFonts w:ascii="Arial" w:hAnsi="Arial"/>
          <w:sz w:val="22"/>
        </w:rPr>
      </w:pPr>
    </w:p>
    <w:p w14:paraId="02708B0B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292D1F4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58D56E2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5A4AF364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086834A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20B783D1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3B48AA6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6DBE74E7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3E97BE4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E6C5787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7D66C1C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A2543DD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32A95B4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261EFB5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9D4F4A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66F78812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12C119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2D675B65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7129F892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231F2CB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13C5C65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03B151E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449FE223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B3282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2818F73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D049D9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AE005F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7B50FD9F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6D1EB70B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E610B9E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C07988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730447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3977E93E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483BB402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185/2001 Sb.,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 xml:space="preserve"> a o změně některých dalších zákonů,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35758B51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796E6D0D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1C5A88A1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385A89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04F60FA4" w14:textId="77777777" w:rsidR="00573B08" w:rsidRDefault="00573B08">
      <w:pPr>
        <w:spacing w:before="120" w:after="120"/>
        <w:jc w:val="center"/>
        <w:rPr>
          <w:rFonts w:ascii="Arial" w:hAnsi="Arial" w:cs="Arial"/>
          <w:b/>
        </w:rPr>
      </w:pPr>
    </w:p>
    <w:p w14:paraId="6EC2C032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40543227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914E2E6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1517E8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ED28A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1C8FAA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7AF40F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5DF1C6A7" w14:textId="6ED88D05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1F5EE164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  <w:r w:rsidR="00573B08">
        <w:t xml:space="preserve"> vč. 3D modelu</w:t>
      </w:r>
    </w:p>
    <w:p w14:paraId="15F98250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10A1C73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96535D2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2ACE77C8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4DD5F9D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24DF74B2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2B8C893D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4979A1F5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A4701B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71193E1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706FE12D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0F1E800D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20231A36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7DB158E3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17AC036A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lastRenderedPageBreak/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3D0BB23B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04C1482B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05FA5F15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1E6AB7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36F0D04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7275D4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751F1789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D6D496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00A6550A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8190C3F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43F7756D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07609FD8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20E0D6F8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A3B617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5F8D93E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70E9CD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67C63D3B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03B6B80D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13BF902F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70B1D2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406A8FA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316BB42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A1AC3E5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F7C3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4802F04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3C9622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4FC699F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10DEDAE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E63E83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9D0E5DE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1E0F459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EDD127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207DA57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F411648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4F00720A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F23D81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7D25471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A241BD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764BBCB9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293EDF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101CA77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6509948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D1522F7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3EEB4655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62F5F43B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0A774F8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033F1967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6BE2696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67DB1B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BC40AEF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0AE4548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8BB9D9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2F65AED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AF2705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71CD60F8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6F0E0B7E" w14:textId="7BD7CC43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6B45F4">
        <w:rPr>
          <w:rFonts w:ascii="Arial" w:hAnsi="Arial" w:cs="Arial"/>
          <w:sz w:val="22"/>
        </w:rPr>
        <w:t>5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08DBD54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74923CBD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29311C18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5C0F7AE4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58EA632E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32EBBA32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1852EBE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02FD6CD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06505BEE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53E36AB0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5680C8BD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25A1DC98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4D98763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6CFB9190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0A0C3801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11CD270D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65FE967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</w:t>
      </w:r>
      <w:r w:rsidRPr="009A50B9">
        <w:rPr>
          <w:rFonts w:ascii="Arial" w:hAnsi="Arial" w:cs="Arial"/>
          <w:sz w:val="22"/>
        </w:rPr>
        <w:lastRenderedPageBreak/>
        <w:t xml:space="preserve">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2889D96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670F9A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4BCE5B1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895A8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1E628001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43D5581E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6AA241C0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6DC14E32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2BE1C02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E94CED1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7DCEE211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04C3A495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608DAC16" w14:textId="77777777" w:rsidR="00F53AC1" w:rsidRDefault="00FF0841" w:rsidP="002F09DE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360FBE88" w14:textId="77777777" w:rsidR="002F09DE" w:rsidRPr="002F09DE" w:rsidRDefault="002F09DE" w:rsidP="00F87D63">
      <w:pPr>
        <w:pStyle w:val="Zkladntextodsazen"/>
        <w:keepNext/>
        <w:spacing w:before="480" w:after="120"/>
        <w:rPr>
          <w:rFonts w:ascii="Arial" w:hAnsi="Arial" w:cs="Arial"/>
        </w:rPr>
      </w:pPr>
      <w:r>
        <w:rPr>
          <w:rFonts w:ascii="Arial" w:hAnsi="Arial" w:cs="Arial"/>
          <w:sz w:val="22"/>
        </w:rPr>
        <w:t>Není požadováno</w:t>
      </w:r>
      <w:r w:rsidR="00F87D63">
        <w:rPr>
          <w:rFonts w:ascii="Arial" w:hAnsi="Arial" w:cs="Arial"/>
          <w:sz w:val="22"/>
        </w:rPr>
        <w:t>.</w:t>
      </w:r>
    </w:p>
    <w:p w14:paraId="150D2886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34D84A3D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8A4CA6B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14F656E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49714C5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1A8B613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01CE46D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1F740FF4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4294BBE9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5EF9C34B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2EC5F26F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byl konkurs zrušen proto, že majetek byl zcela nepostačující nebo zavedena nucená správa podle zvláštních právních předpisů,</w:t>
      </w:r>
    </w:p>
    <w:p w14:paraId="7AF24C29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3C60B7CE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65783DDD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50EA33EE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43D719D6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E07018F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5DD3841E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6806372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5673B92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092AB24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5BC50BC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471E8CE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40FCFCA1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44748581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532779C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C237C0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385A0903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1188437" w14:textId="676FB90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7EC2CE3E" w14:textId="77777777" w:rsidR="00ED531B" w:rsidRDefault="00ED531B" w:rsidP="00ED531B">
      <w:pPr>
        <w:pStyle w:val="Odstavecseseznamem"/>
        <w:rPr>
          <w:rFonts w:ascii="Arial" w:hAnsi="Arial" w:cs="Arial"/>
        </w:rPr>
      </w:pPr>
    </w:p>
    <w:p w14:paraId="549520C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81824D2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51499003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0E26A98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C421267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71C6DE6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bookmarkStart w:id="2" w:name="_GoBack"/>
      <w:bookmarkEnd w:id="2"/>
      <w:r w:rsidRPr="00A324EE">
        <w:rPr>
          <w:rFonts w:ascii="Arial" w:hAnsi="Arial" w:cs="Arial"/>
          <w:spacing w:val="-4"/>
          <w:sz w:val="22"/>
        </w:rPr>
        <w:lastRenderedPageBreak/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54E64DD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5B805783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65AA25B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B75B14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7D1DC0E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97F851C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2C227FC7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28CD1D4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2F5A985E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1942C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6C811E90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307E60BE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7B52182F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1776C80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42E36478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2892197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07E8148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68ED5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6D65079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7E099C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5E7909A3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473ACF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44BEADF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2256FDE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2F09DE">
        <w:rPr>
          <w:rFonts w:ascii="Arial" w:hAnsi="Arial" w:cs="Arial"/>
          <w:sz w:val="22"/>
        </w:rPr>
        <w:t>30</w:t>
      </w:r>
      <w:r w:rsidR="00742A02" w:rsidRPr="009A50B9">
        <w:rPr>
          <w:rFonts w:ascii="Arial" w:hAnsi="Arial" w:cs="Arial"/>
          <w:sz w:val="22"/>
        </w:rPr>
        <w:t>.</w:t>
      </w:r>
    </w:p>
    <w:p w14:paraId="514170E3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56949B1E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2F09DE">
        <w:rPr>
          <w:rFonts w:ascii="Arial" w:hAnsi="Arial" w:cs="Arial"/>
          <w:spacing w:val="6"/>
          <w:sz w:val="22"/>
        </w:rPr>
        <w:t>30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 xml:space="preserve">vytvořit výše </w:t>
      </w:r>
      <w:r w:rsidR="00742A02" w:rsidRPr="008C24E8">
        <w:rPr>
          <w:rFonts w:ascii="Arial" w:hAnsi="Arial" w:cs="Arial"/>
          <w:spacing w:val="6"/>
          <w:sz w:val="22"/>
        </w:rPr>
        <w:lastRenderedPageBreak/>
        <w:t>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1E0FA1E5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58C2996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3C8485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30DBA7A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00B7AC39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2156A847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14826DA9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6AB59E68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548AF23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717AA52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91DE6F1" w14:textId="77777777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5B315A14" w14:textId="77777777" w:rsidR="00CA3EF2" w:rsidRDefault="00CA3EF2" w:rsidP="00CA3EF2">
      <w:pPr>
        <w:pStyle w:val="Odstavecseseznamem"/>
        <w:rPr>
          <w:rFonts w:ascii="Arial" w:hAnsi="Arial" w:cs="Arial"/>
        </w:rPr>
      </w:pPr>
    </w:p>
    <w:p w14:paraId="0F59A9C1" w14:textId="77777777" w:rsidR="00CA3EF2" w:rsidRPr="009A50B9" w:rsidRDefault="00CA3EF2" w:rsidP="00CA3EF2">
      <w:pPr>
        <w:pStyle w:val="Zkladntextodsazen"/>
        <w:ind w:left="720"/>
        <w:jc w:val="both"/>
        <w:rPr>
          <w:rFonts w:ascii="Arial" w:hAnsi="Arial" w:cs="Arial"/>
          <w:sz w:val="22"/>
        </w:rPr>
      </w:pPr>
    </w:p>
    <w:p w14:paraId="7DD2079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7D79E15A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72E35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F44927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4B42963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4EA4975A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B4F301D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7F588E6" w14:textId="77777777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191BA85" w14:textId="77777777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EAD476C" w14:textId="77777777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899E28A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294759D" w14:textId="77777777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470EBB0" w14:textId="77777777" w:rsidR="00F77E11" w:rsidRPr="009A50B9" w:rsidRDefault="00F87D63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DFA1F4" w16cid:durableId="24352D9E"/>
  <w16cid:commentId w16cid:paraId="5F54EEAC" w16cid:durableId="24352D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EF21" w14:textId="77777777" w:rsidR="009552AE" w:rsidRDefault="009552AE">
      <w:r>
        <w:separator/>
      </w:r>
    </w:p>
  </w:endnote>
  <w:endnote w:type="continuationSeparator" w:id="0">
    <w:p w14:paraId="304E52AD" w14:textId="77777777" w:rsidR="009552AE" w:rsidRDefault="0095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C3DC0" w14:textId="77777777" w:rsidR="0014441E" w:rsidRDefault="001444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7C59A179" w14:textId="77777777" w:rsidR="0014441E" w:rsidRDefault="001444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F9B83" w14:textId="76876148" w:rsidR="0014441E" w:rsidRDefault="0014441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D531B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D531B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862D8" w14:textId="46E3150B" w:rsidR="0014441E" w:rsidRDefault="0014441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D531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D531B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A1BEF" w14:textId="77777777" w:rsidR="009552AE" w:rsidRDefault="009552AE">
      <w:r>
        <w:separator/>
      </w:r>
    </w:p>
  </w:footnote>
  <w:footnote w:type="continuationSeparator" w:id="0">
    <w:p w14:paraId="582612CB" w14:textId="77777777" w:rsidR="009552AE" w:rsidRDefault="0095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EAC5C" w14:textId="77777777" w:rsidR="0014441E" w:rsidRPr="00BB2481" w:rsidRDefault="0014441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78E72B22" w14:textId="77777777" w:rsidR="0014441E" w:rsidRPr="00BB2481" w:rsidRDefault="0014441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576EBA7A" w14:textId="77777777" w:rsidR="0014441E" w:rsidRDefault="001444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C8B521F"/>
    <w:multiLevelType w:val="hybridMultilevel"/>
    <w:tmpl w:val="622C8ACC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372" w:hanging="360"/>
      </w:pPr>
    </w:lvl>
    <w:lvl w:ilvl="2" w:tplc="0405001B">
      <w:start w:val="1"/>
      <w:numFmt w:val="lowerRoman"/>
      <w:lvlText w:val="%3."/>
      <w:lvlJc w:val="right"/>
      <w:pPr>
        <w:ind w:left="3092" w:hanging="180"/>
      </w:pPr>
    </w:lvl>
    <w:lvl w:ilvl="3" w:tplc="0405000F" w:tentative="1">
      <w:start w:val="1"/>
      <w:numFmt w:val="decimal"/>
      <w:lvlText w:val="%4."/>
      <w:lvlJc w:val="left"/>
      <w:pPr>
        <w:ind w:left="3812" w:hanging="360"/>
      </w:pPr>
    </w:lvl>
    <w:lvl w:ilvl="4" w:tplc="04050019" w:tentative="1">
      <w:start w:val="1"/>
      <w:numFmt w:val="lowerLetter"/>
      <w:lvlText w:val="%5."/>
      <w:lvlJc w:val="left"/>
      <w:pPr>
        <w:ind w:left="4532" w:hanging="360"/>
      </w:pPr>
    </w:lvl>
    <w:lvl w:ilvl="5" w:tplc="0405001B" w:tentative="1">
      <w:start w:val="1"/>
      <w:numFmt w:val="lowerRoman"/>
      <w:lvlText w:val="%6."/>
      <w:lvlJc w:val="right"/>
      <w:pPr>
        <w:ind w:left="5252" w:hanging="180"/>
      </w:pPr>
    </w:lvl>
    <w:lvl w:ilvl="6" w:tplc="0405000F" w:tentative="1">
      <w:start w:val="1"/>
      <w:numFmt w:val="decimal"/>
      <w:lvlText w:val="%7."/>
      <w:lvlJc w:val="left"/>
      <w:pPr>
        <w:ind w:left="5972" w:hanging="360"/>
      </w:pPr>
    </w:lvl>
    <w:lvl w:ilvl="7" w:tplc="04050019" w:tentative="1">
      <w:start w:val="1"/>
      <w:numFmt w:val="lowerLetter"/>
      <w:lvlText w:val="%8."/>
      <w:lvlJc w:val="left"/>
      <w:pPr>
        <w:ind w:left="6692" w:hanging="360"/>
      </w:pPr>
    </w:lvl>
    <w:lvl w:ilvl="8" w:tplc="0405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A5778E7"/>
    <w:multiLevelType w:val="hybridMultilevel"/>
    <w:tmpl w:val="A6ACA24E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6"/>
  </w:num>
  <w:num w:numId="9">
    <w:abstractNumId w:val="40"/>
  </w:num>
  <w:num w:numId="10">
    <w:abstractNumId w:val="52"/>
  </w:num>
  <w:num w:numId="11">
    <w:abstractNumId w:val="46"/>
  </w:num>
  <w:num w:numId="12">
    <w:abstractNumId w:val="15"/>
  </w:num>
  <w:num w:numId="13">
    <w:abstractNumId w:val="31"/>
  </w:num>
  <w:num w:numId="14">
    <w:abstractNumId w:val="53"/>
  </w:num>
  <w:num w:numId="15">
    <w:abstractNumId w:val="20"/>
  </w:num>
  <w:num w:numId="16">
    <w:abstractNumId w:val="33"/>
  </w:num>
  <w:num w:numId="17">
    <w:abstractNumId w:val="26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1"/>
  </w:num>
  <w:num w:numId="29">
    <w:abstractNumId w:val="30"/>
  </w:num>
  <w:num w:numId="30">
    <w:abstractNumId w:val="24"/>
  </w:num>
  <w:num w:numId="31">
    <w:abstractNumId w:val="35"/>
  </w:num>
  <w:num w:numId="32">
    <w:abstractNumId w:val="41"/>
  </w:num>
  <w:num w:numId="33">
    <w:abstractNumId w:val="57"/>
  </w:num>
  <w:num w:numId="34">
    <w:abstractNumId w:val="27"/>
  </w:num>
  <w:num w:numId="35">
    <w:abstractNumId w:val="37"/>
  </w:num>
  <w:num w:numId="36">
    <w:abstractNumId w:val="56"/>
  </w:num>
  <w:num w:numId="37">
    <w:abstractNumId w:val="18"/>
  </w:num>
  <w:num w:numId="38">
    <w:abstractNumId w:val="54"/>
  </w:num>
  <w:num w:numId="39">
    <w:abstractNumId w:val="43"/>
  </w:num>
  <w:num w:numId="40">
    <w:abstractNumId w:val="14"/>
  </w:num>
  <w:num w:numId="41">
    <w:abstractNumId w:val="22"/>
  </w:num>
  <w:num w:numId="42">
    <w:abstractNumId w:val="29"/>
  </w:num>
  <w:num w:numId="43">
    <w:abstractNumId w:val="39"/>
  </w:num>
  <w:num w:numId="44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20C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C7F37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0B42"/>
    <w:rsid w:val="0011174B"/>
    <w:rsid w:val="00111B00"/>
    <w:rsid w:val="0011598A"/>
    <w:rsid w:val="00116A4E"/>
    <w:rsid w:val="0012027A"/>
    <w:rsid w:val="0012078D"/>
    <w:rsid w:val="00120986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441E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17298"/>
    <w:rsid w:val="002202E6"/>
    <w:rsid w:val="00223A24"/>
    <w:rsid w:val="002259E2"/>
    <w:rsid w:val="00226545"/>
    <w:rsid w:val="00226661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09DE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1419"/>
    <w:rsid w:val="0032256D"/>
    <w:rsid w:val="00324041"/>
    <w:rsid w:val="003256D6"/>
    <w:rsid w:val="00332DD9"/>
    <w:rsid w:val="00333F25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3998"/>
    <w:rsid w:val="00374469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300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429"/>
    <w:rsid w:val="00411ACA"/>
    <w:rsid w:val="00412502"/>
    <w:rsid w:val="00412601"/>
    <w:rsid w:val="00413889"/>
    <w:rsid w:val="004216D5"/>
    <w:rsid w:val="00422914"/>
    <w:rsid w:val="00424B48"/>
    <w:rsid w:val="00425696"/>
    <w:rsid w:val="00427AAF"/>
    <w:rsid w:val="00427BF8"/>
    <w:rsid w:val="00430A55"/>
    <w:rsid w:val="004314A7"/>
    <w:rsid w:val="00432F74"/>
    <w:rsid w:val="0043302B"/>
    <w:rsid w:val="004369D5"/>
    <w:rsid w:val="00436F91"/>
    <w:rsid w:val="004376FE"/>
    <w:rsid w:val="00440237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313"/>
    <w:rsid w:val="004E7CAF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6E4"/>
    <w:rsid w:val="00517FDE"/>
    <w:rsid w:val="0052152F"/>
    <w:rsid w:val="00522989"/>
    <w:rsid w:val="00522FDC"/>
    <w:rsid w:val="005234E2"/>
    <w:rsid w:val="00524225"/>
    <w:rsid w:val="00524236"/>
    <w:rsid w:val="005260A7"/>
    <w:rsid w:val="00527B01"/>
    <w:rsid w:val="005302F5"/>
    <w:rsid w:val="005324B3"/>
    <w:rsid w:val="005343B6"/>
    <w:rsid w:val="00536276"/>
    <w:rsid w:val="005367A7"/>
    <w:rsid w:val="00537B61"/>
    <w:rsid w:val="00540E4E"/>
    <w:rsid w:val="00543D42"/>
    <w:rsid w:val="00546A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3737"/>
    <w:rsid w:val="00564E70"/>
    <w:rsid w:val="00566C58"/>
    <w:rsid w:val="005678DD"/>
    <w:rsid w:val="00570C4F"/>
    <w:rsid w:val="00570D7E"/>
    <w:rsid w:val="0057227D"/>
    <w:rsid w:val="00573B08"/>
    <w:rsid w:val="00574BF2"/>
    <w:rsid w:val="005754F5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11A9"/>
    <w:rsid w:val="005B5408"/>
    <w:rsid w:val="005B5DAA"/>
    <w:rsid w:val="005B784F"/>
    <w:rsid w:val="005C1406"/>
    <w:rsid w:val="005C15C4"/>
    <w:rsid w:val="005C2701"/>
    <w:rsid w:val="005C3873"/>
    <w:rsid w:val="005C4B88"/>
    <w:rsid w:val="005C5BE0"/>
    <w:rsid w:val="005C5FBD"/>
    <w:rsid w:val="005C7A46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1770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544D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5F4"/>
    <w:rsid w:val="006B46AF"/>
    <w:rsid w:val="006B6017"/>
    <w:rsid w:val="006B7C4C"/>
    <w:rsid w:val="006B7D22"/>
    <w:rsid w:val="006C0D00"/>
    <w:rsid w:val="006C0E70"/>
    <w:rsid w:val="006C1832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2DA3"/>
    <w:rsid w:val="00703067"/>
    <w:rsid w:val="007034B9"/>
    <w:rsid w:val="00704A85"/>
    <w:rsid w:val="0070666E"/>
    <w:rsid w:val="00706BD0"/>
    <w:rsid w:val="0070724F"/>
    <w:rsid w:val="00711D08"/>
    <w:rsid w:val="00712ADA"/>
    <w:rsid w:val="00713CF4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4984"/>
    <w:rsid w:val="007460EE"/>
    <w:rsid w:val="00746D40"/>
    <w:rsid w:val="00746DCB"/>
    <w:rsid w:val="007479EF"/>
    <w:rsid w:val="007503F3"/>
    <w:rsid w:val="00750AD8"/>
    <w:rsid w:val="00754759"/>
    <w:rsid w:val="007556C1"/>
    <w:rsid w:val="007556D7"/>
    <w:rsid w:val="00762334"/>
    <w:rsid w:val="0076484A"/>
    <w:rsid w:val="00764FB7"/>
    <w:rsid w:val="007662FA"/>
    <w:rsid w:val="00766D93"/>
    <w:rsid w:val="00767404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2F58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E0B38"/>
    <w:rsid w:val="007F1661"/>
    <w:rsid w:val="007F1AF5"/>
    <w:rsid w:val="007F2B81"/>
    <w:rsid w:val="007F3237"/>
    <w:rsid w:val="007F339D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2C5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3F9E"/>
    <w:rsid w:val="00845C25"/>
    <w:rsid w:val="00846B2E"/>
    <w:rsid w:val="008479D8"/>
    <w:rsid w:val="008502D7"/>
    <w:rsid w:val="008526EE"/>
    <w:rsid w:val="0085694C"/>
    <w:rsid w:val="00856A9A"/>
    <w:rsid w:val="00857B58"/>
    <w:rsid w:val="00860B2B"/>
    <w:rsid w:val="00861451"/>
    <w:rsid w:val="008615D3"/>
    <w:rsid w:val="00862662"/>
    <w:rsid w:val="008652C9"/>
    <w:rsid w:val="00865397"/>
    <w:rsid w:val="008665E0"/>
    <w:rsid w:val="0086677E"/>
    <w:rsid w:val="00870AE7"/>
    <w:rsid w:val="0087144B"/>
    <w:rsid w:val="00872EAB"/>
    <w:rsid w:val="00873031"/>
    <w:rsid w:val="00874414"/>
    <w:rsid w:val="00874E30"/>
    <w:rsid w:val="00874FE4"/>
    <w:rsid w:val="00880647"/>
    <w:rsid w:val="0088140C"/>
    <w:rsid w:val="0088283A"/>
    <w:rsid w:val="008844D1"/>
    <w:rsid w:val="00885A1E"/>
    <w:rsid w:val="00885ECA"/>
    <w:rsid w:val="00890413"/>
    <w:rsid w:val="00891B85"/>
    <w:rsid w:val="00891F7E"/>
    <w:rsid w:val="00892F39"/>
    <w:rsid w:val="008A3419"/>
    <w:rsid w:val="008A37C3"/>
    <w:rsid w:val="008A4D7B"/>
    <w:rsid w:val="008A57C8"/>
    <w:rsid w:val="008A7B4D"/>
    <w:rsid w:val="008A7CCC"/>
    <w:rsid w:val="008B0763"/>
    <w:rsid w:val="008B0907"/>
    <w:rsid w:val="008B28CD"/>
    <w:rsid w:val="008B3210"/>
    <w:rsid w:val="008C0FA1"/>
    <w:rsid w:val="008C22AC"/>
    <w:rsid w:val="008C24E8"/>
    <w:rsid w:val="008C2F40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52F7"/>
    <w:rsid w:val="008E7754"/>
    <w:rsid w:val="008F1105"/>
    <w:rsid w:val="008F28F0"/>
    <w:rsid w:val="008F3161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CF"/>
    <w:rsid w:val="00935EF6"/>
    <w:rsid w:val="0094103E"/>
    <w:rsid w:val="00942425"/>
    <w:rsid w:val="00947E0D"/>
    <w:rsid w:val="00952EB5"/>
    <w:rsid w:val="009552AE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408F"/>
    <w:rsid w:val="009A50B9"/>
    <w:rsid w:val="009A50FF"/>
    <w:rsid w:val="009A77C2"/>
    <w:rsid w:val="009A77CB"/>
    <w:rsid w:val="009B0074"/>
    <w:rsid w:val="009B1F88"/>
    <w:rsid w:val="009B3937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4B3F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9F73FD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177B"/>
    <w:rsid w:val="00A324EE"/>
    <w:rsid w:val="00A330C3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67FA6"/>
    <w:rsid w:val="00A7084B"/>
    <w:rsid w:val="00A72693"/>
    <w:rsid w:val="00A73FB9"/>
    <w:rsid w:val="00A76AF7"/>
    <w:rsid w:val="00A805D2"/>
    <w:rsid w:val="00A81376"/>
    <w:rsid w:val="00A814FE"/>
    <w:rsid w:val="00A82080"/>
    <w:rsid w:val="00A82FE4"/>
    <w:rsid w:val="00A83906"/>
    <w:rsid w:val="00A84FC9"/>
    <w:rsid w:val="00A86615"/>
    <w:rsid w:val="00A87B3F"/>
    <w:rsid w:val="00A926DE"/>
    <w:rsid w:val="00A9341C"/>
    <w:rsid w:val="00A95453"/>
    <w:rsid w:val="00A963A2"/>
    <w:rsid w:val="00A96F08"/>
    <w:rsid w:val="00A9786D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6323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58D8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3D0C"/>
    <w:rsid w:val="00BA7100"/>
    <w:rsid w:val="00BA724C"/>
    <w:rsid w:val="00BA7893"/>
    <w:rsid w:val="00BB0265"/>
    <w:rsid w:val="00BB2481"/>
    <w:rsid w:val="00BB3833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880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05C8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552E7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11A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3EF2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C7819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1E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45AED"/>
    <w:rsid w:val="00D5068D"/>
    <w:rsid w:val="00D55963"/>
    <w:rsid w:val="00D5731D"/>
    <w:rsid w:val="00D6060C"/>
    <w:rsid w:val="00D60B3B"/>
    <w:rsid w:val="00D62382"/>
    <w:rsid w:val="00D63034"/>
    <w:rsid w:val="00D63771"/>
    <w:rsid w:val="00D64B49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A6FB6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2A08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1C12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5A5A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5D"/>
    <w:rsid w:val="00E90072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48E3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31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3591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87D63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6761"/>
    <w:rsid w:val="00FA7493"/>
    <w:rsid w:val="00FA74CD"/>
    <w:rsid w:val="00FA74D9"/>
    <w:rsid w:val="00FA7B99"/>
    <w:rsid w:val="00FB0AD9"/>
    <w:rsid w:val="00FB20B9"/>
    <w:rsid w:val="00FB786B"/>
    <w:rsid w:val="00FB7CD9"/>
    <w:rsid w:val="00FC03C3"/>
    <w:rsid w:val="00FC2143"/>
    <w:rsid w:val="00FC3700"/>
    <w:rsid w:val="00FC3DE6"/>
    <w:rsid w:val="00FC4722"/>
    <w:rsid w:val="00FC5005"/>
    <w:rsid w:val="00FC5307"/>
    <w:rsid w:val="00FC7111"/>
    <w:rsid w:val="00FD017F"/>
    <w:rsid w:val="00FD01C8"/>
    <w:rsid w:val="00FD6F95"/>
    <w:rsid w:val="00FD7967"/>
    <w:rsid w:val="00FD7F47"/>
    <w:rsid w:val="00FD7F4C"/>
    <w:rsid w:val="00FE2227"/>
    <w:rsid w:val="00FE4566"/>
    <w:rsid w:val="00FE4DB7"/>
    <w:rsid w:val="00FE541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20F4"/>
  <w15:docId w15:val="{CCBABF02-98C2-4D3D-AF24-98E6341B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Bntext3">
    <w:name w:val="Běžný text 3"/>
    <w:basedOn w:val="Bntext2"/>
    <w:rsid w:val="005C4B88"/>
    <w:pPr>
      <w:ind w:left="1021"/>
    </w:pPr>
    <w:rPr>
      <w:rFonts w:eastAsia="Times New Roman" w:cs="Arial"/>
      <w:bCs/>
    </w:rPr>
  </w:style>
  <w:style w:type="paragraph" w:customStyle="1" w:styleId="ODRKY">
    <w:name w:val="• ODRÁŽKY"/>
    <w:basedOn w:val="Normln"/>
    <w:link w:val="ODRKYChar"/>
    <w:qFormat/>
    <w:rsid w:val="005C4B88"/>
    <w:pPr>
      <w:numPr>
        <w:numId w:val="41"/>
      </w:numPr>
      <w:spacing w:line="264" w:lineRule="auto"/>
      <w:ind w:left="284" w:hanging="284"/>
      <w:jc w:val="both"/>
    </w:pPr>
    <w:rPr>
      <w:rFonts w:ascii="Candara" w:eastAsia="Times New Roman" w:hAnsi="Candara" w:cs="Arial"/>
      <w:sz w:val="24"/>
    </w:rPr>
  </w:style>
  <w:style w:type="character" w:customStyle="1" w:styleId="ODRKYChar">
    <w:name w:val="• ODRÁŽKY Char"/>
    <w:link w:val="ODRKY"/>
    <w:rsid w:val="005C4B88"/>
    <w:rPr>
      <w:rFonts w:ascii="Candara" w:hAnsi="Candara" w:cs="Arial"/>
      <w:sz w:val="24"/>
      <w:szCs w:val="22"/>
      <w:lang w:eastAsia="en-US"/>
    </w:rPr>
  </w:style>
  <w:style w:type="paragraph" w:customStyle="1" w:styleId="2nesltext">
    <w:name w:val="2nečísl.text"/>
    <w:basedOn w:val="Normln"/>
    <w:qFormat/>
    <w:rsid w:val="005C4B88"/>
    <w:pPr>
      <w:spacing w:before="240" w:after="240"/>
      <w:contextualSpacing/>
      <w:jc w:val="both"/>
    </w:pPr>
  </w:style>
  <w:style w:type="character" w:customStyle="1" w:styleId="WW8Num7z3">
    <w:name w:val="WW8Num7z3"/>
    <w:rsid w:val="00333F25"/>
    <w:rPr>
      <w:rFonts w:ascii="Symbol" w:hAnsi="Symbol"/>
    </w:rPr>
  </w:style>
  <w:style w:type="character" w:customStyle="1" w:styleId="OdstavecseseznamemChar">
    <w:name w:val="Odstavec se seznamem Char"/>
    <w:link w:val="Odstavecseseznamem"/>
    <w:uiPriority w:val="34"/>
    <w:rsid w:val="00333F25"/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F135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291D-1BB1-4FBC-BEBA-27A4979A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9392</Words>
  <Characters>55419</Characters>
  <Application>Microsoft Office Word</Application>
  <DocSecurity>0</DocSecurity>
  <Lines>461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3</cp:revision>
  <cp:lastPrinted>2018-03-09T12:37:00Z</cp:lastPrinted>
  <dcterms:created xsi:type="dcterms:W3CDTF">2021-04-29T12:04:00Z</dcterms:created>
  <dcterms:modified xsi:type="dcterms:W3CDTF">2021-04-30T05:32:00Z</dcterms:modified>
</cp:coreProperties>
</file>